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90825" w14:textId="457787D3" w:rsidR="00160662" w:rsidRPr="00743CC3" w:rsidRDefault="00160662" w:rsidP="00473EB1">
      <w:pPr>
        <w:pStyle w:val="Heading2"/>
        <w:rPr>
          <w:color w:val="7D9BFF"/>
          <w:sz w:val="28"/>
          <w:szCs w:val="28"/>
        </w:rPr>
      </w:pPr>
      <w:r w:rsidRPr="00743CC3">
        <w:rPr>
          <w:color w:val="7D9BFF"/>
          <w:sz w:val="28"/>
          <w:szCs w:val="28"/>
        </w:rPr>
        <w:t>Thème 13 : Quels sont les enjeux de l’économie numérique ?</w:t>
      </w:r>
    </w:p>
    <w:p w14:paraId="5E23739E" w14:textId="6771E8A8" w:rsidR="00160662" w:rsidRPr="00743CC3" w:rsidRDefault="00160662" w:rsidP="004103D1">
      <w:pPr>
        <w:pStyle w:val="Heading2"/>
        <w:tabs>
          <w:tab w:val="clear" w:pos="576"/>
          <w:tab w:val="num" w:pos="851"/>
        </w:tabs>
        <w:ind w:left="851" w:hanging="851"/>
        <w:rPr>
          <w:sz w:val="28"/>
        </w:rPr>
      </w:pPr>
      <w:r w:rsidRPr="00743CC3">
        <w:rPr>
          <w:sz w:val="28"/>
        </w:rPr>
        <w:t>Partie 1 : Mission impossible</w:t>
      </w:r>
    </w:p>
    <w:p w14:paraId="4F152329" w14:textId="77777777" w:rsidR="00160662" w:rsidRPr="00743CC3" w:rsidRDefault="00160662" w:rsidP="008F1C23">
      <w:pPr>
        <w:jc w:val="both"/>
        <w:rPr>
          <w:b/>
          <w:sz w:val="24"/>
        </w:rPr>
      </w:pPr>
      <w:r w:rsidRPr="00743CC3">
        <w:rPr>
          <w:b/>
          <w:sz w:val="24"/>
        </w:rPr>
        <w:t>Les services secrets ont besoin de vous pour résoudre une enquête délicate. Plusieurs équipes d’agents spéciaux sont sur l’affaire. L’investigation semble difficile. Relèverez-vous le défi ?</w:t>
      </w:r>
    </w:p>
    <w:p w14:paraId="78F2CE75" w14:textId="77777777" w:rsidR="00160662" w:rsidRPr="00743CC3" w:rsidRDefault="00561857" w:rsidP="008F1C23">
      <w:pPr>
        <w:jc w:val="both"/>
      </w:pPr>
      <w:r>
        <w:rPr>
          <w:noProof/>
          <w:lang w:val="en-US" w:eastAsia="en-US"/>
        </w:rPr>
        <mc:AlternateContent>
          <mc:Choice Requires="wps">
            <w:drawing>
              <wp:anchor distT="0" distB="0" distL="114300" distR="114300" simplePos="0" relativeHeight="251648512" behindDoc="0" locked="0" layoutInCell="1" allowOverlap="1" wp14:anchorId="3A27328E" wp14:editId="0CCB3C25">
                <wp:simplePos x="0" y="0"/>
                <wp:positionH relativeFrom="column">
                  <wp:posOffset>3332480</wp:posOffset>
                </wp:positionH>
                <wp:positionV relativeFrom="paragraph">
                  <wp:posOffset>165100</wp:posOffset>
                </wp:positionV>
                <wp:extent cx="2447290" cy="4265930"/>
                <wp:effectExtent l="76200" t="50800" r="92710" b="128270"/>
                <wp:wrapThrough wrapText="bothSides">
                  <wp:wrapPolygon edited="0">
                    <wp:start x="-448" y="-257"/>
                    <wp:lineTo x="-673" y="-129"/>
                    <wp:lineTo x="-673" y="21864"/>
                    <wp:lineTo x="-448" y="22121"/>
                    <wp:lineTo x="18383" y="22121"/>
                    <wp:lineTo x="21297" y="20449"/>
                    <wp:lineTo x="22194" y="18520"/>
                    <wp:lineTo x="22194" y="1929"/>
                    <wp:lineTo x="21970" y="0"/>
                    <wp:lineTo x="21970" y="-257"/>
                    <wp:lineTo x="-448" y="-257"/>
                  </wp:wrapPolygon>
                </wp:wrapThrough>
                <wp:docPr id="17" name="Folded Corne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290" cy="4265930"/>
                        </a:xfrm>
                        <a:prstGeom prst="foldedCorner">
                          <a:avLst>
                            <a:gd name="adj" fmla="val 16667"/>
                          </a:avLst>
                        </a:prstGeom>
                        <a:solidFill>
                          <a:srgbClr val="FBD4B4"/>
                        </a:solidFill>
                        <a:ln w="9525">
                          <a:solidFill>
                            <a:srgbClr val="4A7EBB"/>
                          </a:solidFill>
                          <a:round/>
                          <a:headEnd/>
                          <a:tailEnd/>
                        </a:ln>
                        <a:effectLst>
                          <a:outerShdw blurRad="63500" dist="23000" dir="5400000" rotWithShape="0">
                            <a:srgbClr val="000000">
                              <a:alpha val="34998"/>
                            </a:srgbClr>
                          </a:outerShdw>
                        </a:effectLst>
                      </wps:spPr>
                      <wps:txbx>
                        <w:txbxContent>
                          <w:p w14:paraId="045EAEED" w14:textId="77777777" w:rsidR="00087B2B" w:rsidRPr="008F1C23" w:rsidRDefault="00087B2B" w:rsidP="008F1C23">
                            <w:pPr>
                              <w:jc w:val="both"/>
                              <w:rPr>
                                <w:rFonts w:ascii="Cracked" w:hAnsi="Cracked"/>
                                <w:sz w:val="36"/>
                              </w:rPr>
                            </w:pPr>
                            <w:bookmarkStart w:id="0" w:name="_M317504291"/>
                            <w:bookmarkEnd w:id="0"/>
                            <w:r w:rsidRPr="008F1C23">
                              <w:rPr>
                                <w:rFonts w:ascii="Cracked" w:hAnsi="Cracked"/>
                                <w:sz w:val="36"/>
                              </w:rPr>
                              <w:t>Les indices :</w:t>
                            </w:r>
                          </w:p>
                          <w:p w14:paraId="3F696B2D" w14:textId="77777777" w:rsidR="00087B2B" w:rsidRPr="008F1C23" w:rsidRDefault="00087B2B" w:rsidP="008F1C23">
                            <w:pPr>
                              <w:jc w:val="both"/>
                              <w:rPr>
                                <w:rFonts w:ascii="Cracked" w:hAnsi="Cracked"/>
                                <w:sz w:val="36"/>
                              </w:rPr>
                            </w:pPr>
                          </w:p>
                          <w:p w14:paraId="4A417636" w14:textId="77777777" w:rsidR="00087B2B" w:rsidRPr="00561857" w:rsidRDefault="00087B2B" w:rsidP="00561857">
                            <w:pPr>
                              <w:pStyle w:val="NormalWeb"/>
                              <w:numPr>
                                <w:ilvl w:val="0"/>
                                <w:numId w:val="5"/>
                              </w:numPr>
                              <w:spacing w:line="240" w:lineRule="auto"/>
                              <w:ind w:left="426" w:hanging="284"/>
                              <w:jc w:val="both"/>
                              <w:rPr>
                                <w:rFonts w:ascii="Cracked" w:hAnsi="Cracked"/>
                                <w:sz w:val="36"/>
                              </w:rPr>
                            </w:pPr>
                            <w:r w:rsidRPr="00561857">
                              <w:rPr>
                                <w:rFonts w:ascii="Cracked" w:hAnsi="Cracked"/>
                                <w:sz w:val="36"/>
                              </w:rPr>
                              <w:t>Il a été condamné en 1998 pour la revente au détail de numéros de cartes bancaires.</w:t>
                            </w:r>
                          </w:p>
                          <w:p w14:paraId="4C60DFCA" w14:textId="77777777" w:rsidR="00087B2B" w:rsidRPr="00561857" w:rsidRDefault="00087B2B" w:rsidP="00561857">
                            <w:pPr>
                              <w:ind w:left="426" w:hanging="284"/>
                              <w:jc w:val="both"/>
                              <w:rPr>
                                <w:rFonts w:ascii="Cracked" w:hAnsi="Cracked"/>
                                <w:sz w:val="36"/>
                              </w:rPr>
                            </w:pPr>
                          </w:p>
                          <w:p w14:paraId="3B7630FC" w14:textId="77777777" w:rsidR="00087B2B" w:rsidRPr="00561857" w:rsidRDefault="00087B2B" w:rsidP="00561857">
                            <w:pPr>
                              <w:numPr>
                                <w:ilvl w:val="0"/>
                                <w:numId w:val="5"/>
                              </w:numPr>
                              <w:ind w:left="426" w:hanging="284"/>
                              <w:jc w:val="both"/>
                              <w:rPr>
                                <w:rFonts w:ascii="Cracked" w:hAnsi="Cracked"/>
                                <w:sz w:val="36"/>
                              </w:rPr>
                            </w:pPr>
                            <w:r w:rsidRPr="00561857">
                              <w:rPr>
                                <w:rFonts w:ascii="Cracked" w:hAnsi="Cracked"/>
                                <w:sz w:val="36"/>
                              </w:rPr>
                              <w:t>Il a créé son affaire en 2005</w:t>
                            </w:r>
                          </w:p>
                          <w:p w14:paraId="4041FCE7" w14:textId="77777777" w:rsidR="00087B2B" w:rsidRPr="00561857" w:rsidRDefault="00087B2B" w:rsidP="00561857">
                            <w:pPr>
                              <w:ind w:left="426" w:hanging="284"/>
                              <w:jc w:val="both"/>
                              <w:rPr>
                                <w:rFonts w:ascii="Cracked" w:hAnsi="Cracked"/>
                                <w:sz w:val="36"/>
                              </w:rPr>
                            </w:pPr>
                          </w:p>
                          <w:p w14:paraId="3E8FFD17" w14:textId="77777777" w:rsidR="00087B2B" w:rsidRPr="00561857" w:rsidRDefault="00087B2B" w:rsidP="00561857">
                            <w:pPr>
                              <w:numPr>
                                <w:ilvl w:val="0"/>
                                <w:numId w:val="5"/>
                              </w:numPr>
                              <w:ind w:left="426" w:hanging="284"/>
                              <w:jc w:val="both"/>
                              <w:rPr>
                                <w:rFonts w:ascii="Cracked" w:hAnsi="Cracked"/>
                                <w:sz w:val="36"/>
                              </w:rPr>
                            </w:pPr>
                            <w:r w:rsidRPr="00561857">
                              <w:rPr>
                                <w:rFonts w:ascii="Cracked" w:hAnsi="Cracked"/>
                                <w:sz w:val="36"/>
                              </w:rPr>
                              <w:t>Il se déplace souvent dans sa Cadillac rose de 1959</w:t>
                            </w:r>
                          </w:p>
                          <w:p w14:paraId="34ED26A9" w14:textId="77777777" w:rsidR="00087B2B" w:rsidRPr="00561857" w:rsidRDefault="00087B2B" w:rsidP="00561857">
                            <w:pPr>
                              <w:pStyle w:val="ListParagraph"/>
                              <w:ind w:left="426" w:hanging="284"/>
                              <w:rPr>
                                <w:rFonts w:ascii="Cracked" w:hAnsi="Cracked"/>
                                <w:sz w:val="36"/>
                              </w:rPr>
                            </w:pPr>
                          </w:p>
                          <w:p w14:paraId="08F0E9EE" w14:textId="77777777" w:rsidR="00087B2B" w:rsidRPr="00561857" w:rsidRDefault="00087B2B" w:rsidP="00561857">
                            <w:pPr>
                              <w:numPr>
                                <w:ilvl w:val="0"/>
                                <w:numId w:val="5"/>
                              </w:numPr>
                              <w:ind w:left="426" w:hanging="284"/>
                              <w:jc w:val="both"/>
                              <w:rPr>
                                <w:rFonts w:ascii="Cracked" w:hAnsi="Cracked"/>
                                <w:sz w:val="36"/>
                              </w:rPr>
                            </w:pPr>
                            <w:r w:rsidRPr="00561857">
                              <w:rPr>
                                <w:rFonts w:ascii="Cracked" w:hAnsi="Cracked"/>
                                <w:sz w:val="36"/>
                              </w:rPr>
                              <w:t>Sa piscine chauffée est remplie avec de l’eau minérale importée</w:t>
                            </w:r>
                          </w:p>
                          <w:p w14:paraId="1D4AFC58" w14:textId="77777777" w:rsidR="00087B2B" w:rsidRDefault="00087B2B" w:rsidP="008F1C23">
                            <w:pPr>
                              <w:pStyle w:val="ListParagraph"/>
                            </w:pPr>
                          </w:p>
                          <w:p w14:paraId="60BF8E3D" w14:textId="77777777" w:rsidR="00087B2B" w:rsidRDefault="00087B2B"/>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 o:spid="_x0000_s1026" type="#_x0000_t65" style="position:absolute;left:0;text-align:left;margin-left:262.4pt;margin-top:13pt;width:192.7pt;height:335.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" adj="18000" fillcolor="#fbd4b4" strokecolor="#4a7ebb">
                <v:shadow on="t" opacity="22936f" origin=",.5" offset="0,23000emu"/>
                <v:textbox>
                  <w:txbxContent>
                    <w:p w14:paraId="045EAEED" w14:textId="77777777" w:rsidR="00087B2B" w:rsidRPr="008F1C23" w:rsidRDefault="00087B2B" w:rsidP="008F1C23">
                      <w:pPr>
                        <w:jc w:val="both"/>
                        <w:rPr>
                          <w:rFonts w:ascii="Cracked" w:hAnsi="Cracked"/>
                          <w:sz w:val="36"/>
                        </w:rPr>
                      </w:pPr>
                      <w:bookmarkStart w:id="1" w:name="_M317504291"/>
                      <w:bookmarkEnd w:id="1"/>
                      <w:r w:rsidRPr="008F1C23">
                        <w:rPr>
                          <w:rFonts w:ascii="Cracked" w:hAnsi="Cracked"/>
                          <w:sz w:val="36"/>
                        </w:rPr>
                        <w:t>Les indices :</w:t>
                      </w:r>
                    </w:p>
                    <w:p w14:paraId="3F696B2D" w14:textId="77777777" w:rsidR="00087B2B" w:rsidRPr="008F1C23" w:rsidRDefault="00087B2B" w:rsidP="008F1C23">
                      <w:pPr>
                        <w:jc w:val="both"/>
                        <w:rPr>
                          <w:rFonts w:ascii="Cracked" w:hAnsi="Cracked"/>
                          <w:sz w:val="36"/>
                        </w:rPr>
                      </w:pPr>
                    </w:p>
                    <w:p w14:paraId="4A417636" w14:textId="77777777" w:rsidR="00087B2B" w:rsidRPr="00561857" w:rsidRDefault="00087B2B" w:rsidP="00561857">
                      <w:pPr>
                        <w:pStyle w:val="NormalWeb"/>
                        <w:numPr>
                          <w:ilvl w:val="0"/>
                          <w:numId w:val="5"/>
                        </w:numPr>
                        <w:spacing w:line="240" w:lineRule="auto"/>
                        <w:ind w:left="426" w:hanging="284"/>
                        <w:jc w:val="both"/>
                        <w:rPr>
                          <w:rFonts w:ascii="Cracked" w:hAnsi="Cracked"/>
                          <w:sz w:val="36"/>
                        </w:rPr>
                      </w:pPr>
                      <w:r w:rsidRPr="00561857">
                        <w:rPr>
                          <w:rFonts w:ascii="Cracked" w:hAnsi="Cracked"/>
                          <w:sz w:val="36"/>
                        </w:rPr>
                        <w:t>Il a été condamné en 1998 pour la revente au détail de numéros de cartes bancaires.</w:t>
                      </w:r>
                    </w:p>
                    <w:p w14:paraId="4C60DFCA" w14:textId="77777777" w:rsidR="00087B2B" w:rsidRPr="00561857" w:rsidRDefault="00087B2B" w:rsidP="00561857">
                      <w:pPr>
                        <w:ind w:left="426" w:hanging="284"/>
                        <w:jc w:val="both"/>
                        <w:rPr>
                          <w:rFonts w:ascii="Cracked" w:hAnsi="Cracked"/>
                          <w:sz w:val="36"/>
                        </w:rPr>
                      </w:pPr>
                    </w:p>
                    <w:p w14:paraId="3B7630FC" w14:textId="77777777" w:rsidR="00087B2B" w:rsidRPr="00561857" w:rsidRDefault="00087B2B" w:rsidP="00561857">
                      <w:pPr>
                        <w:numPr>
                          <w:ilvl w:val="0"/>
                          <w:numId w:val="5"/>
                        </w:numPr>
                        <w:ind w:left="426" w:hanging="284"/>
                        <w:jc w:val="both"/>
                        <w:rPr>
                          <w:rFonts w:ascii="Cracked" w:hAnsi="Cracked"/>
                          <w:sz w:val="36"/>
                        </w:rPr>
                      </w:pPr>
                      <w:r w:rsidRPr="00561857">
                        <w:rPr>
                          <w:rFonts w:ascii="Cracked" w:hAnsi="Cracked"/>
                          <w:sz w:val="36"/>
                        </w:rPr>
                        <w:t>Il a créé son affaire en 2005</w:t>
                      </w:r>
                    </w:p>
                    <w:p w14:paraId="4041FCE7" w14:textId="77777777" w:rsidR="00087B2B" w:rsidRPr="00561857" w:rsidRDefault="00087B2B" w:rsidP="00561857">
                      <w:pPr>
                        <w:ind w:left="426" w:hanging="284"/>
                        <w:jc w:val="both"/>
                        <w:rPr>
                          <w:rFonts w:ascii="Cracked" w:hAnsi="Cracked"/>
                          <w:sz w:val="36"/>
                        </w:rPr>
                      </w:pPr>
                    </w:p>
                    <w:p w14:paraId="3E8FFD17" w14:textId="77777777" w:rsidR="00087B2B" w:rsidRPr="00561857" w:rsidRDefault="00087B2B" w:rsidP="00561857">
                      <w:pPr>
                        <w:numPr>
                          <w:ilvl w:val="0"/>
                          <w:numId w:val="5"/>
                        </w:numPr>
                        <w:ind w:left="426" w:hanging="284"/>
                        <w:jc w:val="both"/>
                        <w:rPr>
                          <w:rFonts w:ascii="Cracked" w:hAnsi="Cracked"/>
                          <w:sz w:val="36"/>
                        </w:rPr>
                      </w:pPr>
                      <w:r w:rsidRPr="00561857">
                        <w:rPr>
                          <w:rFonts w:ascii="Cracked" w:hAnsi="Cracked"/>
                          <w:sz w:val="36"/>
                        </w:rPr>
                        <w:t>Il se déplace souvent dans sa Cadillac rose de 1959</w:t>
                      </w:r>
                    </w:p>
                    <w:p w14:paraId="34ED26A9" w14:textId="77777777" w:rsidR="00087B2B" w:rsidRPr="00561857" w:rsidRDefault="00087B2B" w:rsidP="00561857">
                      <w:pPr>
                        <w:pStyle w:val="ListParagraph"/>
                        <w:ind w:left="426" w:hanging="284"/>
                        <w:rPr>
                          <w:rFonts w:ascii="Cracked" w:hAnsi="Cracked"/>
                          <w:sz w:val="36"/>
                        </w:rPr>
                      </w:pPr>
                    </w:p>
                    <w:p w14:paraId="08F0E9EE" w14:textId="77777777" w:rsidR="00087B2B" w:rsidRPr="00561857" w:rsidRDefault="00087B2B" w:rsidP="00561857">
                      <w:pPr>
                        <w:numPr>
                          <w:ilvl w:val="0"/>
                          <w:numId w:val="5"/>
                        </w:numPr>
                        <w:ind w:left="426" w:hanging="284"/>
                        <w:jc w:val="both"/>
                        <w:rPr>
                          <w:rFonts w:ascii="Cracked" w:hAnsi="Cracked"/>
                          <w:sz w:val="36"/>
                        </w:rPr>
                      </w:pPr>
                      <w:r w:rsidRPr="00561857">
                        <w:rPr>
                          <w:rFonts w:ascii="Cracked" w:hAnsi="Cracked"/>
                          <w:sz w:val="36"/>
                        </w:rPr>
                        <w:t>Sa piscine chauffée est remplie avec de l’eau minérale importée</w:t>
                      </w:r>
                    </w:p>
                    <w:p w14:paraId="1D4AFC58" w14:textId="77777777" w:rsidR="00087B2B" w:rsidRDefault="00087B2B" w:rsidP="008F1C23">
                      <w:pPr>
                        <w:pStyle w:val="ListParagraph"/>
                      </w:pPr>
                    </w:p>
                    <w:p w14:paraId="60BF8E3D" w14:textId="77777777" w:rsidR="00087B2B" w:rsidRDefault="00087B2B"/>
                  </w:txbxContent>
                </v:textbox>
                <w10:wrap type="through"/>
              </v:shape>
            </w:pict>
          </mc:Fallback>
        </mc:AlternateContent>
      </w:r>
    </w:p>
    <w:p w14:paraId="15E7544B" w14:textId="77777777" w:rsidR="00160662" w:rsidRDefault="009A306A" w:rsidP="009A1B2C">
      <w:pPr>
        <w:jc w:val="both"/>
      </w:pPr>
      <w:r>
        <w:rPr>
          <w:noProof/>
          <w:lang w:val="en-US" w:eastAsia="en-US"/>
        </w:rPr>
        <mc:AlternateContent>
          <mc:Choice Requires="wpg">
            <w:drawing>
              <wp:anchor distT="0" distB="0" distL="114300" distR="114300" simplePos="0" relativeHeight="251646464" behindDoc="0" locked="0" layoutInCell="1" allowOverlap="1" wp14:anchorId="6BCF00A6" wp14:editId="7F58DCC2">
                <wp:simplePos x="0" y="0"/>
                <wp:positionH relativeFrom="column">
                  <wp:posOffset>13335</wp:posOffset>
                </wp:positionH>
                <wp:positionV relativeFrom="paragraph">
                  <wp:posOffset>21590</wp:posOffset>
                </wp:positionV>
                <wp:extent cx="3209925" cy="4286250"/>
                <wp:effectExtent l="0" t="0" r="0" b="6350"/>
                <wp:wrapSquare wrapText="bothSides"/>
                <wp:docPr id="1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9925" cy="4286250"/>
                          <a:chOff x="1424" y="3870"/>
                          <a:chExt cx="5055" cy="6750"/>
                        </a:xfrm>
                      </wpg:grpSpPr>
                      <pic:pic xmlns:pic="http://schemas.openxmlformats.org/drawingml/2006/picture">
                        <pic:nvPicPr>
                          <pic:cNvPr id="15" name="Picture 7" descr="http://fr.dreamstime.com/reward-poster-thumb17931364.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1424" y="3870"/>
                            <a:ext cx="5055" cy="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Picture 6" descr="http://m1.menly.fr/wp-content/uploads/2012/01/megaupload-kim-dotcom.jpg"/>
                          <pic:cNvPicPr>
                            <a:picLocks noChangeAspect="1" noChangeArrowheads="1"/>
                          </pic:cNvPicPr>
                        </pic:nvPicPr>
                        <pic:blipFill>
                          <a:blip r:embed="rId10" r:link="rId11">
                            <a:extLst>
                              <a:ext uri="{28A0092B-C50C-407E-A947-70E740481C1C}">
                                <a14:useLocalDpi xmlns:a14="http://schemas.microsoft.com/office/drawing/2010/main" val="0"/>
                              </a:ext>
                            </a:extLst>
                          </a:blip>
                          <a:srcRect l="24721" r="13734"/>
                          <a:stretch>
                            <a:fillRect/>
                          </a:stretch>
                        </pic:blipFill>
                        <pic:spPr bwMode="auto">
                          <a:xfrm>
                            <a:off x="2467" y="5685"/>
                            <a:ext cx="2971" cy="3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1.05pt;margin-top:1.7pt;width:252.75pt;height:337.5pt;z-index:251646464" coordorigin="1424,3870" coordsize="5055,6750" o:gfxdata="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alt="http://fr.dreamstime.com/reward-poster-thumb17931364.jpg" style="position:absolute;left:1424;top:3870;width:5055;height:67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">
                  <v:imagedata r:id="rId13" r:href="rId14"/>
                </v:shape>
                <v:shape id="Picture 6" o:spid="_x0000_s1028" type="#_x0000_t75" alt="http://m1.menly.fr/wp-content/uploads/2012/01/megaupload-kim-dotcom.jpg" style="position:absolute;left:2467;top:5685;width:2971;height:391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">
                  <v:imagedata r:id="rId15" r:href="rId16" cropleft="16201f" cropright="9001f"/>
                </v:shape>
                <w10:wrap type="square"/>
              </v:group>
            </w:pict>
          </mc:Fallback>
        </mc:AlternateContent>
      </w:r>
    </w:p>
    <w:p w14:paraId="66998966" w14:textId="77777777" w:rsidR="00160662" w:rsidRPr="00743CC3" w:rsidRDefault="00160662" w:rsidP="009A1B2C">
      <w:pPr>
        <w:jc w:val="both"/>
      </w:pPr>
    </w:p>
    <w:p w14:paraId="79E41160" w14:textId="77777777" w:rsidR="006E15B7" w:rsidRDefault="006E15B7" w:rsidP="008F1C23">
      <w:pPr>
        <w:pStyle w:val="Heading3"/>
        <w:rPr>
          <w:sz w:val="24"/>
        </w:rPr>
      </w:pPr>
    </w:p>
    <w:p w14:paraId="3D7B94B9" w14:textId="77777777" w:rsidR="006E15B7" w:rsidRDefault="006E15B7" w:rsidP="008F1C23">
      <w:pPr>
        <w:pStyle w:val="Heading3"/>
        <w:rPr>
          <w:sz w:val="24"/>
        </w:rPr>
      </w:pPr>
    </w:p>
    <w:p w14:paraId="2B390B30" w14:textId="77777777" w:rsidR="00160662" w:rsidRPr="00743CC3" w:rsidRDefault="00160662" w:rsidP="008F1C23">
      <w:pPr>
        <w:pStyle w:val="Heading3"/>
        <w:rPr>
          <w:sz w:val="24"/>
        </w:rPr>
      </w:pPr>
      <w:r w:rsidRPr="00743CC3">
        <w:rPr>
          <w:sz w:val="24"/>
        </w:rPr>
        <w:t>Vos missions prioritaires :</w:t>
      </w:r>
    </w:p>
    <w:p w14:paraId="466EF0F3" w14:textId="77777777" w:rsidR="00160662" w:rsidRPr="00743CC3" w:rsidRDefault="00160662" w:rsidP="009A1B2C">
      <w:pPr>
        <w:jc w:val="both"/>
        <w:rPr>
          <w:sz w:val="24"/>
        </w:rPr>
      </w:pPr>
    </w:p>
    <w:p w14:paraId="291E832E" w14:textId="77777777" w:rsidR="00160662" w:rsidRDefault="00160662" w:rsidP="00AA4D3E">
      <w:pPr>
        <w:numPr>
          <w:ilvl w:val="0"/>
          <w:numId w:val="7"/>
        </w:numPr>
        <w:spacing w:line="360" w:lineRule="auto"/>
        <w:jc w:val="both"/>
        <w:rPr>
          <w:sz w:val="24"/>
        </w:rPr>
      </w:pPr>
      <w:r w:rsidRPr="00743CC3">
        <w:rPr>
          <w:sz w:val="24"/>
        </w:rPr>
        <w:t>Trouver l’identité (ou les identités) de cet homme</w:t>
      </w:r>
      <w:r>
        <w:rPr>
          <w:sz w:val="24"/>
        </w:rPr>
        <w:t xml:space="preserve"> (nous l’appellerons Monsieur X dans la suite du document)</w:t>
      </w:r>
      <w:r w:rsidRPr="00743CC3">
        <w:rPr>
          <w:sz w:val="24"/>
        </w:rPr>
        <w:t>.</w:t>
      </w:r>
    </w:p>
    <w:p w14:paraId="3A5AF6E0" w14:textId="77777777" w:rsidR="00160662" w:rsidRPr="00743CC3" w:rsidRDefault="00160662" w:rsidP="008F6D55">
      <w:pPr>
        <w:spacing w:line="360" w:lineRule="auto"/>
        <w:ind w:left="720"/>
        <w:jc w:val="both"/>
        <w:rPr>
          <w:sz w:val="24"/>
        </w:rPr>
      </w:pPr>
    </w:p>
    <w:p w14:paraId="09F2465D" w14:textId="77777777" w:rsidR="00160662" w:rsidRDefault="00160662" w:rsidP="00AA4D3E">
      <w:pPr>
        <w:numPr>
          <w:ilvl w:val="0"/>
          <w:numId w:val="7"/>
        </w:numPr>
        <w:spacing w:line="360" w:lineRule="auto"/>
        <w:jc w:val="both"/>
        <w:rPr>
          <w:sz w:val="24"/>
        </w:rPr>
      </w:pPr>
      <w:r w:rsidRPr="00743CC3">
        <w:rPr>
          <w:sz w:val="24"/>
        </w:rPr>
        <w:t>Reconstituer sa biographie depuis 2005</w:t>
      </w:r>
    </w:p>
    <w:p w14:paraId="5288ACDA" w14:textId="77777777" w:rsidR="006E15B7" w:rsidRDefault="006E15B7" w:rsidP="006E15B7">
      <w:pPr>
        <w:spacing w:line="360" w:lineRule="auto"/>
        <w:jc w:val="both"/>
        <w:rPr>
          <w:sz w:val="24"/>
        </w:rPr>
      </w:pPr>
    </w:p>
    <w:p w14:paraId="2ADBEFBB" w14:textId="605C11D1" w:rsidR="006E15B7" w:rsidRDefault="006E15B7">
      <w:pPr>
        <w:suppressAutoHyphens w:val="0"/>
        <w:rPr>
          <w:sz w:val="24"/>
        </w:rPr>
      </w:pPr>
      <w:r>
        <w:rPr>
          <w:sz w:val="24"/>
        </w:rPr>
        <w:br w:type="page"/>
      </w:r>
    </w:p>
    <w:p w14:paraId="40328C6C" w14:textId="77777777" w:rsidR="00160662" w:rsidRPr="00743CC3" w:rsidRDefault="00160662" w:rsidP="00DF65B9">
      <w:pPr>
        <w:pStyle w:val="Heading2"/>
        <w:tabs>
          <w:tab w:val="clear" w:pos="576"/>
          <w:tab w:val="num" w:pos="851"/>
        </w:tabs>
        <w:ind w:left="851" w:hanging="851"/>
        <w:rPr>
          <w:sz w:val="28"/>
        </w:rPr>
      </w:pPr>
      <w:r>
        <w:rPr>
          <w:sz w:val="28"/>
        </w:rPr>
        <w:lastRenderedPageBreak/>
        <w:t>P</w:t>
      </w:r>
      <w:r w:rsidRPr="00743CC3">
        <w:rPr>
          <w:sz w:val="28"/>
        </w:rPr>
        <w:t xml:space="preserve">artie </w:t>
      </w:r>
      <w:r>
        <w:rPr>
          <w:sz w:val="28"/>
        </w:rPr>
        <w:t>2</w:t>
      </w:r>
      <w:r w:rsidRPr="00743CC3">
        <w:rPr>
          <w:sz w:val="28"/>
        </w:rPr>
        <w:t xml:space="preserve"> : </w:t>
      </w:r>
      <w:r>
        <w:rPr>
          <w:sz w:val="28"/>
        </w:rPr>
        <w:t>D’une vraie opportunité à l’illégalité : les raisons du conflit</w:t>
      </w:r>
    </w:p>
    <w:p w14:paraId="7325C2BE" w14:textId="77777777" w:rsidR="00160662" w:rsidRPr="0062459E" w:rsidRDefault="00160662" w:rsidP="00DF65B9">
      <w:pPr>
        <w:jc w:val="both"/>
        <w:rPr>
          <w:color w:val="FF0000"/>
          <w:sz w:val="24"/>
        </w:rPr>
      </w:pPr>
    </w:p>
    <w:p w14:paraId="0AACDAF4" w14:textId="77777777" w:rsidR="00160662" w:rsidRDefault="00160662" w:rsidP="00DF65B9">
      <w:pPr>
        <w:jc w:val="both"/>
        <w:rPr>
          <w:sz w:val="24"/>
        </w:rPr>
      </w:pPr>
      <w:r>
        <w:rPr>
          <w:sz w:val="24"/>
        </w:rPr>
        <w:t xml:space="preserve">L’arrestation de notre homme a conduit à un véritable déferlement d’articles de presse, de discussions sur les forums et réseaux sociaux, d’actions de protestation diverses (cf. les </w:t>
      </w:r>
      <w:proofErr w:type="spellStart"/>
      <w:r>
        <w:rPr>
          <w:sz w:val="24"/>
        </w:rPr>
        <w:t>Anonymous</w:t>
      </w:r>
      <w:proofErr w:type="spellEnd"/>
      <w:r>
        <w:rPr>
          <w:sz w:val="24"/>
        </w:rPr>
        <w:t>). Pro-téléchargement et anti-téléchargement s’opposent violemment.</w:t>
      </w:r>
    </w:p>
    <w:p w14:paraId="245873B8" w14:textId="77777777" w:rsidR="00160662" w:rsidRDefault="00160662" w:rsidP="00DF65B9">
      <w:pPr>
        <w:jc w:val="both"/>
        <w:rPr>
          <w:sz w:val="24"/>
        </w:rPr>
      </w:pPr>
      <w:r>
        <w:rPr>
          <w:sz w:val="24"/>
        </w:rPr>
        <w:t>Vous décidez de comprendre comment on en est arrivé à des prises de position si radicales.</w:t>
      </w:r>
    </w:p>
    <w:p w14:paraId="705C32B5" w14:textId="77777777" w:rsidR="00160662" w:rsidRDefault="00160662" w:rsidP="00DF65B9">
      <w:pPr>
        <w:jc w:val="both"/>
        <w:rPr>
          <w:sz w:val="24"/>
        </w:rPr>
      </w:pPr>
    </w:p>
    <w:p w14:paraId="1C1233EE" w14:textId="2EB4F32B" w:rsidR="00160662" w:rsidRPr="005D126C" w:rsidRDefault="00160662" w:rsidP="00DF65B9">
      <w:pPr>
        <w:jc w:val="both"/>
        <w:rPr>
          <w:b/>
          <w:sz w:val="24"/>
        </w:rPr>
      </w:pPr>
      <w:r w:rsidRPr="005D126C">
        <w:rPr>
          <w:b/>
          <w:sz w:val="24"/>
        </w:rPr>
        <w:t>Pour ce faire, vous vous rendez à un</w:t>
      </w:r>
      <w:r w:rsidR="00BD494E">
        <w:rPr>
          <w:b/>
          <w:sz w:val="24"/>
        </w:rPr>
        <w:t>e conférence de Benjamin Bayart</w:t>
      </w:r>
      <w:r w:rsidRPr="005D126C">
        <w:rPr>
          <w:b/>
          <w:sz w:val="24"/>
        </w:rPr>
        <w:t xml:space="preserve"> sur l’économie numérique :</w:t>
      </w:r>
    </w:p>
    <w:p w14:paraId="015EF3C7" w14:textId="77777777" w:rsidR="00160662" w:rsidRDefault="00160662" w:rsidP="00DF65B9">
      <w:pPr>
        <w:jc w:val="both"/>
        <w:rPr>
          <w:sz w:val="24"/>
        </w:rPr>
      </w:pPr>
    </w:p>
    <w:p w14:paraId="32BAC341" w14:textId="77777777" w:rsidR="00160662" w:rsidRPr="00743CC3" w:rsidRDefault="009B14A2" w:rsidP="00DF65B9">
      <w:pPr>
        <w:pStyle w:val="ListParagraph"/>
        <w:numPr>
          <w:ilvl w:val="0"/>
          <w:numId w:val="10"/>
        </w:numPr>
        <w:ind w:hanging="11"/>
        <w:rPr>
          <w:sz w:val="22"/>
        </w:rPr>
      </w:pPr>
      <w:hyperlink r:id="rId17" w:history="1">
        <w:r w:rsidR="00160662" w:rsidRPr="00743CC3">
          <w:rPr>
            <w:rStyle w:val="Hyperlink"/>
            <w:rFonts w:cs="Arial"/>
            <w:sz w:val="22"/>
          </w:rPr>
          <w:t>http://www.youtube.com/watch?v=9GrPSt16WIE&amp;feature=player_embedded#</w:t>
        </w:r>
      </w:hyperlink>
      <w:r w:rsidR="00160662" w:rsidRPr="00743CC3">
        <w:rPr>
          <w:sz w:val="22"/>
        </w:rPr>
        <w:t>!</w:t>
      </w:r>
    </w:p>
    <w:p w14:paraId="41336D87" w14:textId="77777777" w:rsidR="00160662" w:rsidRDefault="00160662" w:rsidP="00DF65B9">
      <w:pPr>
        <w:jc w:val="both"/>
        <w:rPr>
          <w:color w:val="FF0000"/>
          <w:sz w:val="24"/>
        </w:rPr>
      </w:pPr>
    </w:p>
    <w:p w14:paraId="6CFDAE2E" w14:textId="77777777" w:rsidR="00160662" w:rsidRDefault="00160662" w:rsidP="00DF65B9">
      <w:pPr>
        <w:jc w:val="both"/>
        <w:rPr>
          <w:color w:val="FF0000"/>
          <w:sz w:val="24"/>
        </w:rPr>
      </w:pPr>
    </w:p>
    <w:p w14:paraId="6EE18F9C" w14:textId="7CEF6032" w:rsidR="00BD494E" w:rsidRDefault="00BD494E" w:rsidP="00DF65B9">
      <w:pPr>
        <w:pStyle w:val="ListParagraph"/>
        <w:numPr>
          <w:ilvl w:val="0"/>
          <w:numId w:val="19"/>
        </w:numPr>
        <w:jc w:val="both"/>
        <w:rPr>
          <w:sz w:val="24"/>
        </w:rPr>
      </w:pPr>
      <w:r>
        <w:rPr>
          <w:sz w:val="24"/>
        </w:rPr>
        <w:t>Qui est Benjamin Bayart ?</w:t>
      </w:r>
    </w:p>
    <w:p w14:paraId="064A6304" w14:textId="77777777" w:rsidR="00BD494E" w:rsidRDefault="00BD494E" w:rsidP="00BD494E">
      <w:pPr>
        <w:pStyle w:val="ListParagraph"/>
        <w:ind w:left="720"/>
        <w:jc w:val="both"/>
        <w:rPr>
          <w:sz w:val="24"/>
        </w:rPr>
      </w:pPr>
    </w:p>
    <w:p w14:paraId="5B100841" w14:textId="21168FC6" w:rsidR="00160662" w:rsidRPr="00DF65B9" w:rsidRDefault="00160662" w:rsidP="00DF65B9">
      <w:pPr>
        <w:pStyle w:val="ListParagraph"/>
        <w:numPr>
          <w:ilvl w:val="0"/>
          <w:numId w:val="19"/>
        </w:numPr>
        <w:jc w:val="both"/>
        <w:rPr>
          <w:sz w:val="24"/>
        </w:rPr>
      </w:pPr>
      <w:r w:rsidRPr="00DF65B9">
        <w:rPr>
          <w:sz w:val="24"/>
        </w:rPr>
        <w:t xml:space="preserve">Résumez </w:t>
      </w:r>
      <w:r w:rsidR="00BD494E">
        <w:rPr>
          <w:sz w:val="24"/>
        </w:rPr>
        <w:t>ses propos</w:t>
      </w:r>
      <w:r w:rsidRPr="00DF65B9">
        <w:rPr>
          <w:sz w:val="24"/>
        </w:rPr>
        <w:t>.</w:t>
      </w:r>
    </w:p>
    <w:p w14:paraId="55DF52AC" w14:textId="77777777" w:rsidR="00160662" w:rsidRDefault="00160662" w:rsidP="00DF65B9">
      <w:pPr>
        <w:jc w:val="both"/>
        <w:rPr>
          <w:sz w:val="24"/>
        </w:rPr>
      </w:pPr>
    </w:p>
    <w:p w14:paraId="2F32B346" w14:textId="77777777" w:rsidR="00160662" w:rsidRDefault="00160662" w:rsidP="00DF65B9">
      <w:pPr>
        <w:pStyle w:val="ListParagraph"/>
        <w:numPr>
          <w:ilvl w:val="0"/>
          <w:numId w:val="19"/>
        </w:numPr>
        <w:jc w:val="both"/>
        <w:rPr>
          <w:sz w:val="24"/>
        </w:rPr>
      </w:pPr>
      <w:r>
        <w:rPr>
          <w:sz w:val="24"/>
        </w:rPr>
        <w:t xml:space="preserve">En quoi Monsieur X a-t-il su saisir les opportunités que lui offrait l’économie numérique ? </w:t>
      </w:r>
    </w:p>
    <w:p w14:paraId="3A2E0479" w14:textId="77777777" w:rsidR="00160662" w:rsidRDefault="00160662" w:rsidP="00DF65B9">
      <w:pPr>
        <w:jc w:val="both"/>
        <w:rPr>
          <w:sz w:val="24"/>
        </w:rPr>
      </w:pPr>
    </w:p>
    <w:p w14:paraId="126E6C5A" w14:textId="77777777" w:rsidR="00160662" w:rsidRPr="00743CC3" w:rsidRDefault="00160662" w:rsidP="005D126C">
      <w:pPr>
        <w:numPr>
          <w:ilvl w:val="0"/>
          <w:numId w:val="19"/>
        </w:numPr>
        <w:spacing w:line="360" w:lineRule="auto"/>
        <w:jc w:val="both"/>
        <w:rPr>
          <w:sz w:val="24"/>
        </w:rPr>
      </w:pPr>
      <w:r w:rsidRPr="00743CC3">
        <w:rPr>
          <w:sz w:val="24"/>
        </w:rPr>
        <w:t xml:space="preserve">Déterminer </w:t>
      </w:r>
      <w:r>
        <w:rPr>
          <w:sz w:val="24"/>
        </w:rPr>
        <w:t>l</w:t>
      </w:r>
      <w:r w:rsidRPr="00743CC3">
        <w:rPr>
          <w:sz w:val="24"/>
        </w:rPr>
        <w:t>es principales sources de revenus</w:t>
      </w:r>
      <w:r>
        <w:rPr>
          <w:sz w:val="24"/>
        </w:rPr>
        <w:t xml:space="preserve"> de Monsieur X</w:t>
      </w:r>
      <w:r w:rsidRPr="00743CC3">
        <w:rPr>
          <w:sz w:val="24"/>
        </w:rPr>
        <w:t>.</w:t>
      </w:r>
    </w:p>
    <w:p w14:paraId="6A11F56B" w14:textId="77777777" w:rsidR="00160662" w:rsidRDefault="00160662" w:rsidP="00DF65B9">
      <w:pPr>
        <w:jc w:val="both"/>
        <w:rPr>
          <w:sz w:val="24"/>
        </w:rPr>
      </w:pPr>
    </w:p>
    <w:p w14:paraId="4E00FEE9" w14:textId="77777777" w:rsidR="00160662" w:rsidRDefault="00160662" w:rsidP="00DF65B9">
      <w:pPr>
        <w:jc w:val="both"/>
        <w:rPr>
          <w:sz w:val="24"/>
        </w:rPr>
      </w:pPr>
    </w:p>
    <w:p w14:paraId="173FFFD9" w14:textId="77777777" w:rsidR="00160662" w:rsidRPr="005D126C" w:rsidRDefault="00160662" w:rsidP="00DF65B9">
      <w:pPr>
        <w:jc w:val="both"/>
        <w:rPr>
          <w:b/>
          <w:sz w:val="24"/>
        </w:rPr>
      </w:pPr>
      <w:r w:rsidRPr="005D126C">
        <w:rPr>
          <w:b/>
          <w:sz w:val="24"/>
        </w:rPr>
        <w:t xml:space="preserve">Vous </w:t>
      </w:r>
      <w:proofErr w:type="spellStart"/>
      <w:r w:rsidRPr="005D126C">
        <w:rPr>
          <w:b/>
          <w:sz w:val="24"/>
        </w:rPr>
        <w:t>vous</w:t>
      </w:r>
      <w:proofErr w:type="spellEnd"/>
      <w:r w:rsidRPr="005D126C">
        <w:rPr>
          <w:b/>
          <w:sz w:val="24"/>
        </w:rPr>
        <w:t xml:space="preserve"> êtes ensuite procuré l’interview d’artistes qui s’expriment sur les évolutions de leur métier induites par l’économie numérique :</w:t>
      </w:r>
    </w:p>
    <w:p w14:paraId="0D46DB16" w14:textId="77777777" w:rsidR="00160662" w:rsidRDefault="00160662" w:rsidP="00DF65B9">
      <w:pPr>
        <w:jc w:val="both"/>
        <w:rPr>
          <w:sz w:val="24"/>
        </w:rPr>
      </w:pPr>
    </w:p>
    <w:p w14:paraId="724F97C2" w14:textId="77777777" w:rsidR="00160662" w:rsidRPr="00BD2E82" w:rsidRDefault="009B14A2" w:rsidP="00DF65B9">
      <w:pPr>
        <w:pStyle w:val="ListParagraph"/>
        <w:numPr>
          <w:ilvl w:val="0"/>
          <w:numId w:val="10"/>
        </w:numPr>
        <w:ind w:hanging="11"/>
        <w:rPr>
          <w:rStyle w:val="Hyperlink"/>
          <w:rFonts w:cs="Arial"/>
          <w:color w:val="000080"/>
          <w:sz w:val="22"/>
          <w:u w:val="none"/>
        </w:rPr>
      </w:pPr>
      <w:hyperlink r:id="rId18" w:history="1">
        <w:r w:rsidR="00160662" w:rsidRPr="00743CC3">
          <w:rPr>
            <w:rStyle w:val="Hyperlink"/>
            <w:rFonts w:cs="Arial"/>
            <w:sz w:val="22"/>
          </w:rPr>
          <w:t>http://www.europeenimages.net/action-afficherAccueil-film-1154.html</w:t>
        </w:r>
      </w:hyperlink>
    </w:p>
    <w:p w14:paraId="727DD33A" w14:textId="77777777" w:rsidR="00160662" w:rsidRDefault="00160662" w:rsidP="00DF65B9">
      <w:pPr>
        <w:rPr>
          <w:sz w:val="22"/>
        </w:rPr>
      </w:pPr>
    </w:p>
    <w:p w14:paraId="601D4BAF" w14:textId="77777777" w:rsidR="00160662" w:rsidRDefault="00160662" w:rsidP="00DF65B9">
      <w:pPr>
        <w:jc w:val="both"/>
        <w:rPr>
          <w:sz w:val="24"/>
        </w:rPr>
      </w:pPr>
    </w:p>
    <w:p w14:paraId="5EED5CE7" w14:textId="77777777" w:rsidR="00160662" w:rsidRDefault="00160662" w:rsidP="005D126C">
      <w:pPr>
        <w:numPr>
          <w:ilvl w:val="0"/>
          <w:numId w:val="19"/>
        </w:numPr>
        <w:spacing w:line="360" w:lineRule="auto"/>
        <w:jc w:val="both"/>
        <w:rPr>
          <w:sz w:val="24"/>
        </w:rPr>
      </w:pPr>
      <w:r>
        <w:rPr>
          <w:sz w:val="24"/>
        </w:rPr>
        <w:t>Résumez les propos des artistes interrogés</w:t>
      </w:r>
    </w:p>
    <w:p w14:paraId="17EF351B" w14:textId="77777777" w:rsidR="00A25AEA" w:rsidRDefault="00A25AEA" w:rsidP="005D126C">
      <w:pPr>
        <w:jc w:val="both"/>
        <w:rPr>
          <w:color w:val="FF0000"/>
          <w:sz w:val="24"/>
        </w:rPr>
      </w:pPr>
    </w:p>
    <w:p w14:paraId="0D8FB00B" w14:textId="77777777" w:rsidR="00160662" w:rsidRPr="005D126C" w:rsidRDefault="00160662" w:rsidP="005D126C">
      <w:pPr>
        <w:jc w:val="both"/>
        <w:rPr>
          <w:sz w:val="24"/>
        </w:rPr>
      </w:pPr>
    </w:p>
    <w:p w14:paraId="5C614A38" w14:textId="77777777" w:rsidR="00160662" w:rsidRPr="00743CC3" w:rsidRDefault="00160662" w:rsidP="005D126C">
      <w:pPr>
        <w:numPr>
          <w:ilvl w:val="0"/>
          <w:numId w:val="19"/>
        </w:numPr>
        <w:spacing w:line="360" w:lineRule="auto"/>
        <w:jc w:val="both"/>
        <w:rPr>
          <w:sz w:val="24"/>
        </w:rPr>
      </w:pPr>
      <w:r w:rsidRPr="00743CC3">
        <w:rPr>
          <w:sz w:val="24"/>
        </w:rPr>
        <w:t>Trouve</w:t>
      </w:r>
      <w:r>
        <w:rPr>
          <w:sz w:val="24"/>
        </w:rPr>
        <w:t>z</w:t>
      </w:r>
      <w:r w:rsidRPr="00743CC3">
        <w:rPr>
          <w:sz w:val="24"/>
        </w:rPr>
        <w:t xml:space="preserve"> ce que reproche la justice américaine</w:t>
      </w:r>
      <w:r>
        <w:rPr>
          <w:sz w:val="24"/>
        </w:rPr>
        <w:t xml:space="preserve"> à Monsieur X</w:t>
      </w:r>
      <w:r w:rsidRPr="00743CC3">
        <w:rPr>
          <w:sz w:val="24"/>
        </w:rPr>
        <w:t>.</w:t>
      </w:r>
    </w:p>
    <w:p w14:paraId="11CAC412" w14:textId="77777777" w:rsidR="00160662" w:rsidRDefault="00160662" w:rsidP="00DF65B9"/>
    <w:p w14:paraId="2AD093B9" w14:textId="77777777" w:rsidR="00160662" w:rsidRPr="00743CC3" w:rsidRDefault="00160662" w:rsidP="00DF65B9"/>
    <w:p w14:paraId="1EBFE7FE" w14:textId="77777777" w:rsidR="00160662" w:rsidRPr="004738EC" w:rsidRDefault="00160662" w:rsidP="004738EC">
      <w:pPr>
        <w:numPr>
          <w:ilvl w:val="0"/>
          <w:numId w:val="19"/>
        </w:numPr>
        <w:jc w:val="both"/>
        <w:rPr>
          <w:sz w:val="24"/>
        </w:rPr>
      </w:pPr>
      <w:r>
        <w:rPr>
          <w:sz w:val="24"/>
        </w:rPr>
        <w:t>Pour la séance suivante, recherchez</w:t>
      </w:r>
      <w:r w:rsidRPr="004738EC">
        <w:rPr>
          <w:sz w:val="24"/>
        </w:rPr>
        <w:t xml:space="preserve"> des définitions pour les termes suivants :</w:t>
      </w:r>
    </w:p>
    <w:p w14:paraId="22BF8692" w14:textId="77777777" w:rsidR="00160662" w:rsidRDefault="00160662" w:rsidP="006E15B7">
      <w:pPr>
        <w:pStyle w:val="ListParagraph"/>
        <w:numPr>
          <w:ilvl w:val="0"/>
          <w:numId w:val="8"/>
        </w:numPr>
        <w:ind w:left="1134" w:hanging="11"/>
        <w:rPr>
          <w:sz w:val="24"/>
          <w:szCs w:val="24"/>
        </w:rPr>
      </w:pPr>
      <w:r w:rsidRPr="00D21E2A">
        <w:rPr>
          <w:sz w:val="24"/>
          <w:szCs w:val="24"/>
        </w:rPr>
        <w:t>Droit d’auteur</w:t>
      </w:r>
    </w:p>
    <w:p w14:paraId="684FF917" w14:textId="77777777" w:rsidR="00160662" w:rsidRDefault="00160662" w:rsidP="006E15B7">
      <w:pPr>
        <w:pStyle w:val="ListParagraph"/>
        <w:numPr>
          <w:ilvl w:val="0"/>
          <w:numId w:val="8"/>
        </w:numPr>
        <w:ind w:left="1134" w:hanging="11"/>
        <w:rPr>
          <w:sz w:val="24"/>
          <w:szCs w:val="24"/>
        </w:rPr>
      </w:pPr>
      <w:r>
        <w:rPr>
          <w:sz w:val="24"/>
          <w:szCs w:val="24"/>
        </w:rPr>
        <w:t>Economie de l’abondance</w:t>
      </w:r>
    </w:p>
    <w:p w14:paraId="2DC91698" w14:textId="77777777" w:rsidR="006E15B7" w:rsidRDefault="00160662" w:rsidP="006E15B7">
      <w:pPr>
        <w:pStyle w:val="ListParagraph"/>
        <w:numPr>
          <w:ilvl w:val="0"/>
          <w:numId w:val="8"/>
        </w:numPr>
        <w:ind w:left="1134" w:hanging="11"/>
        <w:rPr>
          <w:sz w:val="24"/>
          <w:szCs w:val="24"/>
        </w:rPr>
      </w:pPr>
      <w:r w:rsidRPr="006E15B7">
        <w:rPr>
          <w:sz w:val="24"/>
          <w:szCs w:val="24"/>
        </w:rPr>
        <w:t>Economie de la raret</w:t>
      </w:r>
      <w:r w:rsidR="006E15B7">
        <w:rPr>
          <w:sz w:val="24"/>
          <w:szCs w:val="24"/>
        </w:rPr>
        <w:t>é</w:t>
      </w:r>
    </w:p>
    <w:p w14:paraId="0B377C48" w14:textId="167490E6" w:rsidR="00160662" w:rsidRPr="006E15B7" w:rsidRDefault="00160662" w:rsidP="006E15B7">
      <w:pPr>
        <w:pStyle w:val="ListParagraph"/>
        <w:numPr>
          <w:ilvl w:val="0"/>
          <w:numId w:val="8"/>
        </w:numPr>
        <w:ind w:left="1134" w:hanging="11"/>
        <w:rPr>
          <w:sz w:val="24"/>
          <w:szCs w:val="24"/>
        </w:rPr>
      </w:pPr>
      <w:r w:rsidRPr="006E15B7">
        <w:rPr>
          <w:sz w:val="24"/>
          <w:szCs w:val="24"/>
        </w:rPr>
        <w:t>Economie numérique</w:t>
      </w:r>
    </w:p>
    <w:p w14:paraId="36FC0D2C" w14:textId="77777777" w:rsidR="00160662" w:rsidRDefault="00160662" w:rsidP="009A1B2C">
      <w:pPr>
        <w:jc w:val="both"/>
      </w:pPr>
    </w:p>
    <w:p w14:paraId="7E922A4C" w14:textId="77777777" w:rsidR="00160662" w:rsidRPr="004738EC" w:rsidRDefault="00160662" w:rsidP="004738EC">
      <w:pPr>
        <w:ind w:left="720"/>
        <w:jc w:val="both"/>
        <w:rPr>
          <w:sz w:val="24"/>
        </w:rPr>
      </w:pPr>
    </w:p>
    <w:p w14:paraId="486D933B" w14:textId="77777777" w:rsidR="00160662" w:rsidRPr="004738EC" w:rsidRDefault="00160662" w:rsidP="004738EC">
      <w:pPr>
        <w:numPr>
          <w:ilvl w:val="0"/>
          <w:numId w:val="19"/>
        </w:numPr>
        <w:jc w:val="both"/>
        <w:rPr>
          <w:sz w:val="24"/>
        </w:rPr>
      </w:pPr>
      <w:r w:rsidRPr="004738EC">
        <w:rPr>
          <w:sz w:val="24"/>
        </w:rPr>
        <w:t>A partir des deux vidéos</w:t>
      </w:r>
      <w:r>
        <w:rPr>
          <w:sz w:val="24"/>
        </w:rPr>
        <w:t xml:space="preserve"> et de votre réflexion personnelle</w:t>
      </w:r>
      <w:r w:rsidRPr="004738EC">
        <w:rPr>
          <w:sz w:val="24"/>
        </w:rPr>
        <w:t>, proposez un schéma destiné à montrer comment l’économie numérique, en remplaçant l’économie de la rareté par l’économie de l’abondance, pose problème pour l’application des droits d’auteur.</w:t>
      </w:r>
    </w:p>
    <w:p w14:paraId="57933D23" w14:textId="77777777" w:rsidR="00160662" w:rsidRPr="00743CC3" w:rsidRDefault="00160662" w:rsidP="002B2E49">
      <w:pPr>
        <w:pStyle w:val="Heading2"/>
        <w:tabs>
          <w:tab w:val="clear" w:pos="576"/>
          <w:tab w:val="num" w:pos="851"/>
        </w:tabs>
        <w:ind w:left="851" w:hanging="851"/>
        <w:rPr>
          <w:sz w:val="28"/>
        </w:rPr>
      </w:pPr>
      <w:r w:rsidRPr="00743CC3">
        <w:rPr>
          <w:sz w:val="28"/>
        </w:rPr>
        <w:t xml:space="preserve">Partie </w:t>
      </w:r>
      <w:r>
        <w:rPr>
          <w:sz w:val="28"/>
        </w:rPr>
        <w:t>3</w:t>
      </w:r>
      <w:r w:rsidRPr="00743CC3">
        <w:rPr>
          <w:sz w:val="28"/>
        </w:rPr>
        <w:t> : L’affaire se complique…</w:t>
      </w:r>
    </w:p>
    <w:p w14:paraId="1CFF32B2" w14:textId="77777777" w:rsidR="00160662" w:rsidRDefault="00160662" w:rsidP="002B2E49">
      <w:pPr>
        <w:jc w:val="both"/>
        <w:rPr>
          <w:sz w:val="24"/>
        </w:rPr>
      </w:pPr>
    </w:p>
    <w:p w14:paraId="05489B4D" w14:textId="77777777" w:rsidR="00160662" w:rsidRPr="00743CC3" w:rsidRDefault="00160662" w:rsidP="002B2E49">
      <w:pPr>
        <w:jc w:val="both"/>
        <w:rPr>
          <w:sz w:val="24"/>
        </w:rPr>
      </w:pPr>
      <w:r w:rsidRPr="00743CC3">
        <w:rPr>
          <w:sz w:val="24"/>
        </w:rPr>
        <w:t>Notre homme envisage d’engager les meilleurs avocats de la planète… C'est-à-dire vous ! (</w:t>
      </w:r>
      <w:proofErr w:type="gramStart"/>
      <w:r w:rsidRPr="00743CC3">
        <w:rPr>
          <w:sz w:val="24"/>
        </w:rPr>
        <w:t>vous</w:t>
      </w:r>
      <w:proofErr w:type="gramEnd"/>
      <w:r w:rsidRPr="00743CC3">
        <w:rPr>
          <w:sz w:val="24"/>
        </w:rPr>
        <w:t xml:space="preserve"> savez décidément tout faire !!!).</w:t>
      </w:r>
    </w:p>
    <w:p w14:paraId="4D7A9B22" w14:textId="77777777" w:rsidR="00160662" w:rsidRPr="00743CC3" w:rsidRDefault="00160662" w:rsidP="002B2E49">
      <w:pPr>
        <w:jc w:val="both"/>
        <w:rPr>
          <w:sz w:val="24"/>
        </w:rPr>
      </w:pPr>
    </w:p>
    <w:p w14:paraId="739E5019" w14:textId="77777777" w:rsidR="00160662" w:rsidRPr="000E1B22" w:rsidRDefault="00160662" w:rsidP="002B2E49">
      <w:pPr>
        <w:jc w:val="both"/>
        <w:rPr>
          <w:b/>
          <w:sz w:val="24"/>
        </w:rPr>
      </w:pPr>
      <w:r w:rsidRPr="000E1B22">
        <w:rPr>
          <w:b/>
          <w:sz w:val="24"/>
        </w:rPr>
        <w:t>Il vous demande de préparer sa défense en réunissant des éléments à décharge et en anticipant les éléments à charge qui risquent d’être développés par l’accusation.</w:t>
      </w:r>
    </w:p>
    <w:p w14:paraId="1B73CCBD" w14:textId="77777777" w:rsidR="00160662" w:rsidRDefault="00160662" w:rsidP="002B2E49">
      <w:pPr>
        <w:jc w:val="both"/>
        <w:rPr>
          <w:sz w:val="24"/>
        </w:rPr>
      </w:pPr>
    </w:p>
    <w:p w14:paraId="2FE77E2A" w14:textId="77777777" w:rsidR="00160662" w:rsidRPr="00743CC3" w:rsidRDefault="00160662" w:rsidP="002B2E49">
      <w:pPr>
        <w:jc w:val="both"/>
        <w:rPr>
          <w:sz w:val="24"/>
        </w:rPr>
      </w:pPr>
    </w:p>
    <w:p w14:paraId="5EDFE121" w14:textId="77777777" w:rsidR="00160662" w:rsidRPr="00743CC3" w:rsidRDefault="00160662" w:rsidP="002B2E49">
      <w:pPr>
        <w:jc w:val="both"/>
        <w:rPr>
          <w:sz w:val="24"/>
        </w:rPr>
      </w:pPr>
      <w:r w:rsidRPr="00743CC3">
        <w:rPr>
          <w:sz w:val="24"/>
        </w:rPr>
        <w:t>Une première recherche rapide vous a conduit aux documents suivants :</w:t>
      </w:r>
    </w:p>
    <w:p w14:paraId="4DCCA0F4" w14:textId="77777777" w:rsidR="00160662" w:rsidRDefault="00160662">
      <w:pPr>
        <w:suppressAutoHyphens w:val="0"/>
        <w:rPr>
          <w:b/>
          <w:bCs/>
        </w:rPr>
      </w:pPr>
    </w:p>
    <w:p w14:paraId="3E47950C" w14:textId="77777777" w:rsidR="00160662" w:rsidRPr="00743CC3" w:rsidRDefault="00160662" w:rsidP="00EB7EC9">
      <w:pPr>
        <w:pStyle w:val="Heading3"/>
      </w:pPr>
    </w:p>
    <w:p w14:paraId="5B2DB01F" w14:textId="77777777" w:rsidR="00160662" w:rsidRPr="00743CC3" w:rsidRDefault="00160662" w:rsidP="00AD66AE">
      <w:pPr>
        <w:pStyle w:val="Heading3"/>
        <w:widowControl w:val="0"/>
        <w:numPr>
          <w:ilvl w:val="0"/>
          <w:numId w:val="0"/>
        </w:numPr>
        <w:suppressAutoHyphens w:val="0"/>
        <w:autoSpaceDE w:val="0"/>
        <w:autoSpaceDN w:val="0"/>
        <w:adjustRightInd w:val="0"/>
        <w:rPr>
          <w:sz w:val="24"/>
        </w:rPr>
      </w:pPr>
      <w:r w:rsidRPr="00743CC3">
        <w:rPr>
          <w:sz w:val="24"/>
        </w:rPr>
        <w:t xml:space="preserve">Document 1 : </w:t>
      </w:r>
      <w:proofErr w:type="spellStart"/>
      <w:r w:rsidRPr="00743CC3">
        <w:rPr>
          <w:sz w:val="24"/>
        </w:rPr>
        <w:t>Radiohead</w:t>
      </w:r>
      <w:proofErr w:type="spellEnd"/>
      <w:r w:rsidRPr="00743CC3">
        <w:rPr>
          <w:sz w:val="24"/>
        </w:rPr>
        <w:t> : L’industrie du disque est responsable du piratage</w:t>
      </w:r>
    </w:p>
    <w:p w14:paraId="02CA6909" w14:textId="77777777" w:rsidR="00160662" w:rsidRPr="00743CC3" w:rsidRDefault="009A306A" w:rsidP="00AA4D3E">
      <w:pPr>
        <w:numPr>
          <w:ilvl w:val="0"/>
          <w:numId w:val="6"/>
        </w:numPr>
        <w:suppressAutoHyphens w:val="0"/>
        <w:spacing w:before="100" w:beforeAutospacing="1" w:after="100" w:afterAutospacing="1"/>
        <w:rPr>
          <w:sz w:val="18"/>
          <w:szCs w:val="18"/>
        </w:rPr>
      </w:pPr>
      <w:r>
        <w:rPr>
          <w:noProof/>
          <w:lang w:val="en-US" w:eastAsia="en-US"/>
        </w:rPr>
        <w:drawing>
          <wp:anchor distT="0" distB="0" distL="0" distR="0" simplePos="0" relativeHeight="251647488" behindDoc="1" locked="0" layoutInCell="1" allowOverlap="0" wp14:anchorId="0C73E69F" wp14:editId="55631F80">
            <wp:simplePos x="0" y="0"/>
            <wp:positionH relativeFrom="column">
              <wp:posOffset>4298315</wp:posOffset>
            </wp:positionH>
            <wp:positionV relativeFrom="line">
              <wp:posOffset>386080</wp:posOffset>
            </wp:positionV>
            <wp:extent cx="1424940" cy="958215"/>
            <wp:effectExtent l="0" t="0" r="0" b="6985"/>
            <wp:wrapTight wrapText="bothSides">
              <wp:wrapPolygon edited="0">
                <wp:start x="0" y="0"/>
                <wp:lineTo x="0" y="21185"/>
                <wp:lineTo x="21176" y="21185"/>
                <wp:lineTo x="21176" y="0"/>
                <wp:lineTo x="0" y="0"/>
              </wp:wrapPolygon>
            </wp:wrapTight>
            <wp:docPr id="25" name="Picture 9" descr="arton2459-b0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ton2459-b099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4940" cy="958215"/>
                    </a:xfrm>
                    <a:prstGeom prst="rect">
                      <a:avLst/>
                    </a:prstGeom>
                    <a:noFill/>
                  </pic:spPr>
                </pic:pic>
              </a:graphicData>
            </a:graphic>
            <wp14:sizeRelH relativeFrom="page">
              <wp14:pctWidth>0</wp14:pctWidth>
            </wp14:sizeRelH>
            <wp14:sizeRelV relativeFrom="page">
              <wp14:pctHeight>0</wp14:pctHeight>
            </wp14:sizeRelV>
          </wp:anchor>
        </w:drawing>
      </w:r>
      <w:r w:rsidR="00160662" w:rsidRPr="00743CC3">
        <w:rPr>
          <w:sz w:val="18"/>
          <w:szCs w:val="18"/>
        </w:rPr>
        <w:t>Publié le : dimanche 24 janvier 2010</w:t>
      </w:r>
    </w:p>
    <w:p w14:paraId="2A2C3498" w14:textId="77777777" w:rsidR="00160662" w:rsidRPr="00743CC3" w:rsidRDefault="00160662" w:rsidP="000838B8">
      <w:pPr>
        <w:pStyle w:val="NormalWeb"/>
        <w:spacing w:line="276" w:lineRule="auto"/>
        <w:jc w:val="both"/>
        <w:rPr>
          <w:sz w:val="32"/>
          <w:szCs w:val="24"/>
        </w:rPr>
      </w:pPr>
      <w:proofErr w:type="spellStart"/>
      <w:r w:rsidRPr="00743CC3">
        <w:rPr>
          <w:sz w:val="24"/>
        </w:rPr>
        <w:t>Radiohead</w:t>
      </w:r>
      <w:proofErr w:type="spellEnd"/>
      <w:r w:rsidRPr="00743CC3">
        <w:rPr>
          <w:sz w:val="24"/>
        </w:rPr>
        <w:t xml:space="preserve"> n’a pas de problème avec le piratage de musique, et prétend que l’industrie du disque est responsable. Le guitariste, Ed O’Brien, accuse l’industrie de ne pas s’être adaptée au digital plus rapidement, et enfonce le clou, en disant que l’industrie du disque est seule responsable de la situation actuelle de la musique. ’J’ai un problème quand j’entends ‘ le piratage tue l’industrie, ça nous écartèle’. Je n’y crois pas du tout ... Les pirates n’achètent peut être pas les albums mais ils vont aux concerts, achètent des t-shirts </w:t>
      </w:r>
      <w:proofErr w:type="spellStart"/>
      <w:r w:rsidRPr="00743CC3">
        <w:rPr>
          <w:sz w:val="24"/>
        </w:rPr>
        <w:t>etc</w:t>
      </w:r>
      <w:proofErr w:type="spellEnd"/>
      <w:r w:rsidRPr="00743CC3">
        <w:rPr>
          <w:sz w:val="24"/>
        </w:rPr>
        <w:t xml:space="preserve">… Le business a changé, il faut plus de sites vendeurs de musique, il faut baisser les prix pour être compétitifs avec le </w:t>
      </w:r>
      <w:proofErr w:type="spellStart"/>
      <w:r w:rsidRPr="00743CC3">
        <w:rPr>
          <w:sz w:val="24"/>
        </w:rPr>
        <w:t>peer</w:t>
      </w:r>
      <w:proofErr w:type="spellEnd"/>
      <w:r w:rsidRPr="00743CC3">
        <w:rPr>
          <w:sz w:val="24"/>
        </w:rPr>
        <w:t>-</w:t>
      </w:r>
      <w:proofErr w:type="spellStart"/>
      <w:r w:rsidRPr="00743CC3">
        <w:rPr>
          <w:sz w:val="24"/>
        </w:rPr>
        <w:t>to-peer</w:t>
      </w:r>
      <w:proofErr w:type="spellEnd"/>
      <w:r w:rsidRPr="00743CC3">
        <w:rPr>
          <w:sz w:val="24"/>
        </w:rPr>
        <w:t>. « C’est le problème des 10 dernières années, nous en sommes là car rien n’a été fait avant. »</w:t>
      </w:r>
    </w:p>
    <w:p w14:paraId="7CEA7925" w14:textId="77777777" w:rsidR="00160662" w:rsidRPr="00743CC3" w:rsidRDefault="00160662" w:rsidP="002B2E49">
      <w:pPr>
        <w:jc w:val="both"/>
      </w:pPr>
    </w:p>
    <w:p w14:paraId="4A366DB0" w14:textId="77777777" w:rsidR="00160662" w:rsidRPr="00743CC3" w:rsidRDefault="00160662" w:rsidP="00EB7EC9">
      <w:pPr>
        <w:widowControl w:val="0"/>
        <w:suppressAutoHyphens w:val="0"/>
        <w:autoSpaceDE w:val="0"/>
        <w:autoSpaceDN w:val="0"/>
        <w:adjustRightInd w:val="0"/>
        <w:spacing w:line="360" w:lineRule="auto"/>
        <w:jc w:val="right"/>
      </w:pPr>
      <w:r w:rsidRPr="00743CC3">
        <w:t xml:space="preserve">Source : </w:t>
      </w:r>
      <w:hyperlink r:id="rId20" w:history="1">
        <w:r w:rsidRPr="00743CC3">
          <w:rPr>
            <w:rStyle w:val="Hyperlink"/>
            <w:rFonts w:cs="Arial"/>
          </w:rPr>
          <w:t>http://musique.skytopic.org</w:t>
        </w:r>
      </w:hyperlink>
      <w:r w:rsidRPr="00743CC3">
        <w:t xml:space="preserve"> </w:t>
      </w:r>
    </w:p>
    <w:p w14:paraId="251ACC7C" w14:textId="77777777" w:rsidR="00160662" w:rsidRPr="00743CC3" w:rsidRDefault="00160662" w:rsidP="00EB7EC9">
      <w:pPr>
        <w:widowControl w:val="0"/>
        <w:suppressAutoHyphens w:val="0"/>
        <w:autoSpaceDE w:val="0"/>
        <w:autoSpaceDN w:val="0"/>
        <w:adjustRightInd w:val="0"/>
        <w:spacing w:line="360" w:lineRule="auto"/>
        <w:jc w:val="right"/>
      </w:pPr>
    </w:p>
    <w:p w14:paraId="102378D5" w14:textId="77777777" w:rsidR="00160662" w:rsidRPr="00743CC3" w:rsidRDefault="00160662" w:rsidP="00AD66AE">
      <w:pPr>
        <w:pStyle w:val="Heading3"/>
        <w:widowControl w:val="0"/>
        <w:numPr>
          <w:ilvl w:val="0"/>
          <w:numId w:val="0"/>
        </w:numPr>
        <w:suppressAutoHyphens w:val="0"/>
        <w:autoSpaceDE w:val="0"/>
        <w:autoSpaceDN w:val="0"/>
        <w:adjustRightInd w:val="0"/>
        <w:rPr>
          <w:sz w:val="24"/>
        </w:rPr>
      </w:pPr>
      <w:r w:rsidRPr="00743CC3">
        <w:rPr>
          <w:sz w:val="24"/>
        </w:rPr>
        <w:t>Document 2 : Evolution du marché de la musique enregistrée (données 2011)</w:t>
      </w:r>
    </w:p>
    <w:p w14:paraId="3BDF374E" w14:textId="77777777" w:rsidR="00160662" w:rsidRPr="00743CC3" w:rsidRDefault="009A306A" w:rsidP="00EB7EC9">
      <w:pPr>
        <w:widowControl w:val="0"/>
        <w:suppressAutoHyphens w:val="0"/>
        <w:autoSpaceDE w:val="0"/>
        <w:autoSpaceDN w:val="0"/>
        <w:adjustRightInd w:val="0"/>
        <w:spacing w:line="360" w:lineRule="auto"/>
        <w:jc w:val="right"/>
      </w:pPr>
      <w:r>
        <w:rPr>
          <w:noProof/>
          <w:lang w:val="en-US" w:eastAsia="en-US"/>
        </w:rPr>
        <w:drawing>
          <wp:inline distT="0" distB="0" distL="0" distR="0" wp14:anchorId="56BC651D" wp14:editId="10210539">
            <wp:extent cx="5067300" cy="2412423"/>
            <wp:effectExtent l="25400" t="25400" r="12700" b="260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67300" cy="2412423"/>
                    </a:xfrm>
                    <a:prstGeom prst="rect">
                      <a:avLst/>
                    </a:prstGeom>
                    <a:noFill/>
                    <a:ln w="9525" cmpd="sng">
                      <a:solidFill>
                        <a:srgbClr val="000000"/>
                      </a:solidFill>
                      <a:miter lim="800000"/>
                      <a:headEnd/>
                      <a:tailEnd/>
                    </a:ln>
                    <a:effectLst/>
                  </pic:spPr>
                </pic:pic>
              </a:graphicData>
            </a:graphic>
          </wp:inline>
        </w:drawing>
      </w:r>
    </w:p>
    <w:p w14:paraId="7D598073" w14:textId="77777777" w:rsidR="00160662" w:rsidRPr="00743CC3" w:rsidRDefault="00160662" w:rsidP="00EB7EC9">
      <w:pPr>
        <w:widowControl w:val="0"/>
        <w:suppressAutoHyphens w:val="0"/>
        <w:autoSpaceDE w:val="0"/>
        <w:autoSpaceDN w:val="0"/>
        <w:adjustRightInd w:val="0"/>
        <w:spacing w:line="360" w:lineRule="auto"/>
        <w:jc w:val="right"/>
      </w:pPr>
    </w:p>
    <w:p w14:paraId="6DA1C92A" w14:textId="77777777" w:rsidR="00160662" w:rsidRPr="00743CC3" w:rsidRDefault="00160662" w:rsidP="000838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sz w:val="24"/>
        </w:rPr>
      </w:pPr>
      <w:r w:rsidRPr="00743CC3">
        <w:rPr>
          <w:sz w:val="24"/>
        </w:rPr>
        <w:t xml:space="preserve">• </w:t>
      </w:r>
      <w:proofErr w:type="gramStart"/>
      <w:r w:rsidRPr="00743CC3">
        <w:rPr>
          <w:sz w:val="24"/>
        </w:rPr>
        <w:t>le</w:t>
      </w:r>
      <w:proofErr w:type="gramEnd"/>
      <w:r w:rsidRPr="00743CC3">
        <w:rPr>
          <w:sz w:val="24"/>
        </w:rPr>
        <w:t xml:space="preserve"> marché numérique</w:t>
      </w:r>
      <w:r w:rsidRPr="00743CC3">
        <w:rPr>
          <w:sz w:val="24"/>
        </w:rPr>
        <w:tab/>
        <w:t xml:space="preserve">: 88.1 millions d’euros, en hausse de 14.1 %. </w:t>
      </w:r>
    </w:p>
    <w:p w14:paraId="72AF472B" w14:textId="77777777" w:rsidR="00160662" w:rsidRPr="00743CC3" w:rsidRDefault="00160662" w:rsidP="000838B8">
      <w:pPr>
        <w:widowControl w:val="0"/>
        <w:suppressAutoHyphens w:val="0"/>
        <w:autoSpaceDE w:val="0"/>
        <w:autoSpaceDN w:val="0"/>
        <w:adjustRightInd w:val="0"/>
        <w:rPr>
          <w:sz w:val="24"/>
        </w:rPr>
      </w:pPr>
      <w:r w:rsidRPr="00743CC3">
        <w:rPr>
          <w:sz w:val="24"/>
        </w:rPr>
        <w:t xml:space="preserve">• </w:t>
      </w:r>
      <w:proofErr w:type="gramStart"/>
      <w:r w:rsidRPr="00743CC3">
        <w:rPr>
          <w:sz w:val="24"/>
        </w:rPr>
        <w:t>le</w:t>
      </w:r>
      <w:proofErr w:type="gramEnd"/>
      <w:r w:rsidRPr="00743CC3">
        <w:rPr>
          <w:sz w:val="24"/>
        </w:rPr>
        <w:t xml:space="preserve"> marché physique</w:t>
      </w:r>
      <w:r w:rsidRPr="00743CC3">
        <w:rPr>
          <w:sz w:val="24"/>
        </w:rPr>
        <w:tab/>
        <w:t xml:space="preserve">: 466.3 millions d’euros, en baisse de 8.9 %. </w:t>
      </w:r>
      <w:r w:rsidRPr="00743CC3">
        <w:rPr>
          <w:sz w:val="24"/>
        </w:rPr>
        <w:br w:type="page"/>
      </w:r>
    </w:p>
    <w:p w14:paraId="494A20A6" w14:textId="77777777" w:rsidR="00160662" w:rsidRPr="00743CC3" w:rsidRDefault="00160662" w:rsidP="00AD66AE">
      <w:pPr>
        <w:pStyle w:val="Heading3"/>
        <w:widowControl w:val="0"/>
        <w:numPr>
          <w:ilvl w:val="0"/>
          <w:numId w:val="0"/>
        </w:numPr>
        <w:suppressAutoHyphens w:val="0"/>
        <w:autoSpaceDE w:val="0"/>
        <w:autoSpaceDN w:val="0"/>
        <w:adjustRightInd w:val="0"/>
        <w:rPr>
          <w:sz w:val="24"/>
        </w:rPr>
      </w:pPr>
      <w:r w:rsidRPr="00743CC3">
        <w:rPr>
          <w:sz w:val="24"/>
        </w:rPr>
        <w:lastRenderedPageBreak/>
        <w:t xml:space="preserve">Document 3 : Bono contre le téléchargement illégal (Publié le </w:t>
      </w:r>
      <w:hyperlink r:id="rId22" w:history="1">
        <w:r w:rsidRPr="00743CC3">
          <w:rPr>
            <w:sz w:val="24"/>
          </w:rPr>
          <w:t>3 janvier 2010</w:t>
        </w:r>
      </w:hyperlink>
      <w:r w:rsidRPr="00743CC3">
        <w:rPr>
          <w:sz w:val="24"/>
        </w:rPr>
        <w:t>).</w:t>
      </w:r>
    </w:p>
    <w:p w14:paraId="3BD36D07" w14:textId="77777777" w:rsidR="00160662" w:rsidRPr="00743CC3" w:rsidRDefault="00160662" w:rsidP="00AD66AE"/>
    <w:p w14:paraId="390A6E86" w14:textId="77777777" w:rsidR="00160662" w:rsidRPr="00743CC3" w:rsidRDefault="00160662" w:rsidP="00AD66AE">
      <w:pPr>
        <w:widowControl w:val="0"/>
        <w:suppressAutoHyphens w:val="0"/>
        <w:autoSpaceDE w:val="0"/>
        <w:autoSpaceDN w:val="0"/>
        <w:adjustRightInd w:val="0"/>
        <w:jc w:val="both"/>
        <w:rPr>
          <w:sz w:val="24"/>
        </w:rPr>
      </w:pPr>
      <w:r w:rsidRPr="00743CC3">
        <w:rPr>
          <w:sz w:val="24"/>
        </w:rPr>
        <w:t>Le chanteur du groupe de rock irlandais U2 Bono a appelé dimanche à renforcer la lutte contre le téléchargement illégal sur internet de films et de musique, estimant que cette pratique nuit aux artistes.</w:t>
      </w:r>
    </w:p>
    <w:p w14:paraId="603EE15F" w14:textId="77777777" w:rsidR="00160662" w:rsidRPr="00743CC3" w:rsidRDefault="00160662" w:rsidP="00AD66AE">
      <w:pPr>
        <w:widowControl w:val="0"/>
        <w:suppressAutoHyphens w:val="0"/>
        <w:autoSpaceDE w:val="0"/>
        <w:autoSpaceDN w:val="0"/>
        <w:adjustRightInd w:val="0"/>
        <w:jc w:val="both"/>
        <w:rPr>
          <w:sz w:val="24"/>
        </w:rPr>
      </w:pPr>
      <w:r w:rsidRPr="00743CC3">
        <w:rPr>
          <w:sz w:val="24"/>
        </w:rPr>
        <w:t xml:space="preserve">«La seule chose qui protège les industries du cinéma et de la télévision du destin qu'ont connu la musique et les journaux est la taille des fichiers», écrit le chanteur </w:t>
      </w:r>
      <w:hyperlink r:id="rId23" w:history="1">
        <w:r w:rsidRPr="00743CC3">
          <w:rPr>
            <w:sz w:val="24"/>
          </w:rPr>
          <w:t>dans une tribune publiée dans le New York Times</w:t>
        </w:r>
      </w:hyperlink>
      <w:r w:rsidRPr="00743CC3">
        <w:rPr>
          <w:sz w:val="24"/>
        </w:rPr>
        <w:t>.</w:t>
      </w:r>
    </w:p>
    <w:p w14:paraId="6758D96B" w14:textId="77777777" w:rsidR="00160662" w:rsidRPr="00743CC3" w:rsidRDefault="00160662" w:rsidP="00AD66AE">
      <w:pPr>
        <w:widowControl w:val="0"/>
        <w:suppressAutoHyphens w:val="0"/>
        <w:autoSpaceDE w:val="0"/>
        <w:autoSpaceDN w:val="0"/>
        <w:adjustRightInd w:val="0"/>
        <w:jc w:val="both"/>
        <w:rPr>
          <w:sz w:val="24"/>
        </w:rPr>
      </w:pPr>
    </w:p>
    <w:p w14:paraId="5699CAE4" w14:textId="77777777" w:rsidR="00160662" w:rsidRPr="00743CC3" w:rsidRDefault="00160662" w:rsidP="00AD66AE">
      <w:pPr>
        <w:widowControl w:val="0"/>
        <w:suppressAutoHyphens w:val="0"/>
        <w:autoSpaceDE w:val="0"/>
        <w:autoSpaceDN w:val="0"/>
        <w:adjustRightInd w:val="0"/>
        <w:jc w:val="both"/>
        <w:rPr>
          <w:b/>
          <w:sz w:val="24"/>
        </w:rPr>
      </w:pPr>
      <w:r w:rsidRPr="00743CC3">
        <w:rPr>
          <w:b/>
          <w:sz w:val="24"/>
        </w:rPr>
        <w:t>«Vivre de la vente des places de concert et des ventes de T-shirts»</w:t>
      </w:r>
    </w:p>
    <w:p w14:paraId="650971AE" w14:textId="77777777" w:rsidR="00160662" w:rsidRPr="00743CC3" w:rsidRDefault="00160662" w:rsidP="00AD66AE">
      <w:pPr>
        <w:widowControl w:val="0"/>
        <w:suppressAutoHyphens w:val="0"/>
        <w:autoSpaceDE w:val="0"/>
        <w:autoSpaceDN w:val="0"/>
        <w:adjustRightInd w:val="0"/>
        <w:jc w:val="both"/>
        <w:rPr>
          <w:sz w:val="24"/>
        </w:rPr>
      </w:pPr>
      <w:r w:rsidRPr="00743CC3">
        <w:rPr>
          <w:sz w:val="24"/>
        </w:rPr>
        <w:t>Or, souligne-t-il, le développement continu des bandes passantes laisse penser que dans «à peine quelques années on pourra télécharger une entière saison de (la série télévisée) «24 heures chrono» en 24 secondes».</w:t>
      </w:r>
    </w:p>
    <w:p w14:paraId="365B0CC8" w14:textId="77777777" w:rsidR="00160662" w:rsidRPr="00743CC3" w:rsidRDefault="00160662" w:rsidP="00AD66AE">
      <w:pPr>
        <w:widowControl w:val="0"/>
        <w:suppressAutoHyphens w:val="0"/>
        <w:autoSpaceDE w:val="0"/>
        <w:autoSpaceDN w:val="0"/>
        <w:adjustRightInd w:val="0"/>
        <w:jc w:val="both"/>
        <w:rPr>
          <w:sz w:val="24"/>
        </w:rPr>
      </w:pPr>
      <w:r w:rsidRPr="00743CC3">
        <w:rPr>
          <w:sz w:val="24"/>
        </w:rPr>
        <w:t>«Une décennie de partage et de vol de fichiers musicaux a montré à l'évidence que ceux qui en souffrent sont les artistes (...), précisément les jeunes auteurs compositeurs de chansons qui ne peuvent pas vivre de la vente de places de concerts et des ventes de T-shirts», poursuit Bono.</w:t>
      </w:r>
    </w:p>
    <w:p w14:paraId="5E063610" w14:textId="77777777" w:rsidR="00160662" w:rsidRPr="00743CC3" w:rsidRDefault="00160662" w:rsidP="00AD66AE">
      <w:pPr>
        <w:widowControl w:val="0"/>
        <w:suppressAutoHyphens w:val="0"/>
        <w:autoSpaceDE w:val="0"/>
        <w:autoSpaceDN w:val="0"/>
        <w:adjustRightInd w:val="0"/>
        <w:jc w:val="both"/>
        <w:rPr>
          <w:b/>
          <w:sz w:val="24"/>
        </w:rPr>
      </w:pPr>
      <w:r w:rsidRPr="00743CC3">
        <w:rPr>
          <w:b/>
          <w:sz w:val="24"/>
        </w:rPr>
        <w:t>«L'industrie la plus créative du monde»</w:t>
      </w:r>
    </w:p>
    <w:p w14:paraId="2F54E2BF" w14:textId="77777777" w:rsidR="00160662" w:rsidRPr="00743CC3" w:rsidRDefault="00160662" w:rsidP="00AD66AE">
      <w:pPr>
        <w:widowControl w:val="0"/>
        <w:suppressAutoHyphens w:val="0"/>
        <w:autoSpaceDE w:val="0"/>
        <w:autoSpaceDN w:val="0"/>
        <w:adjustRightInd w:val="0"/>
        <w:jc w:val="both"/>
        <w:rPr>
          <w:sz w:val="24"/>
        </w:rPr>
      </w:pPr>
      <w:r w:rsidRPr="00743CC3">
        <w:rPr>
          <w:sz w:val="24"/>
        </w:rPr>
        <w:t xml:space="preserve">Selon lui, les efforts mis en </w:t>
      </w:r>
      <w:proofErr w:type="spellStart"/>
      <w:r w:rsidRPr="00743CC3">
        <w:rPr>
          <w:sz w:val="24"/>
        </w:rPr>
        <w:t>oeuvre</w:t>
      </w:r>
      <w:proofErr w:type="spellEnd"/>
      <w:r w:rsidRPr="00743CC3">
        <w:rPr>
          <w:sz w:val="24"/>
        </w:rPr>
        <w:t xml:space="preserve"> par les Etats-Unis pour lutter contre la pornographie infantile sur Internet et ceux déployés par Pékin pour traquer les </w:t>
      </w:r>
      <w:proofErr w:type="spellStart"/>
      <w:r w:rsidRPr="00743CC3">
        <w:rPr>
          <w:sz w:val="24"/>
        </w:rPr>
        <w:t>cyber-dissidents</w:t>
      </w:r>
      <w:proofErr w:type="spellEnd"/>
      <w:r w:rsidRPr="00743CC3">
        <w:rPr>
          <w:sz w:val="24"/>
        </w:rPr>
        <w:t xml:space="preserve"> démontrent qu'il est «parfaitement possible de suivre» le contenu circulant sur le web.</w:t>
      </w:r>
    </w:p>
    <w:p w14:paraId="668B988B" w14:textId="77777777" w:rsidR="00160662" w:rsidRPr="00743CC3" w:rsidRDefault="00160662" w:rsidP="00AD66AE">
      <w:pPr>
        <w:widowControl w:val="0"/>
        <w:suppressAutoHyphens w:val="0"/>
        <w:autoSpaceDE w:val="0"/>
        <w:autoSpaceDN w:val="0"/>
        <w:adjustRightInd w:val="0"/>
        <w:jc w:val="both"/>
        <w:rPr>
          <w:sz w:val="24"/>
        </w:rPr>
      </w:pPr>
      <w:r w:rsidRPr="00743CC3">
        <w:rPr>
          <w:sz w:val="24"/>
        </w:rPr>
        <w:t>Peut-être les magnats du cinéma réussiront-ils là où les musiciens ont échoué et «mobiliser les Etats-Unis pour la défense de l'industrie la plus créative du monde», ajoute le rockeur irlandais.</w:t>
      </w:r>
    </w:p>
    <w:p w14:paraId="14680090" w14:textId="77777777" w:rsidR="00160662" w:rsidRPr="00743CC3" w:rsidRDefault="00160662" w:rsidP="00CC76A4">
      <w:pPr>
        <w:widowControl w:val="0"/>
        <w:suppressAutoHyphens w:val="0"/>
        <w:autoSpaceDE w:val="0"/>
        <w:autoSpaceDN w:val="0"/>
        <w:adjustRightInd w:val="0"/>
        <w:spacing w:line="360" w:lineRule="auto"/>
        <w:jc w:val="right"/>
      </w:pPr>
      <w:r w:rsidRPr="00743CC3">
        <w:t xml:space="preserve">Source : </w:t>
      </w:r>
      <w:hyperlink r:id="rId24" w:history="1">
        <w:r w:rsidRPr="00743CC3">
          <w:rPr>
            <w:rStyle w:val="Hyperlink"/>
            <w:rFonts w:cs="Arial"/>
          </w:rPr>
          <w:t>http://www.france24.com</w:t>
        </w:r>
      </w:hyperlink>
    </w:p>
    <w:p w14:paraId="74EA55A6" w14:textId="77777777" w:rsidR="00160662" w:rsidRPr="00743CC3" w:rsidRDefault="00160662" w:rsidP="00CC76A4">
      <w:pPr>
        <w:widowControl w:val="0"/>
        <w:suppressAutoHyphens w:val="0"/>
        <w:autoSpaceDE w:val="0"/>
        <w:autoSpaceDN w:val="0"/>
        <w:adjustRightInd w:val="0"/>
        <w:spacing w:line="360" w:lineRule="auto"/>
        <w:jc w:val="right"/>
      </w:pPr>
    </w:p>
    <w:p w14:paraId="5CE4AA21" w14:textId="77777777" w:rsidR="00160662" w:rsidRPr="00743CC3" w:rsidRDefault="00160662" w:rsidP="00AD66AE">
      <w:pPr>
        <w:pStyle w:val="Heading3"/>
        <w:widowControl w:val="0"/>
        <w:numPr>
          <w:ilvl w:val="0"/>
          <w:numId w:val="0"/>
        </w:numPr>
        <w:suppressAutoHyphens w:val="0"/>
        <w:autoSpaceDE w:val="0"/>
        <w:autoSpaceDN w:val="0"/>
        <w:adjustRightInd w:val="0"/>
        <w:rPr>
          <w:sz w:val="24"/>
        </w:rPr>
      </w:pPr>
      <w:r w:rsidRPr="00743CC3">
        <w:rPr>
          <w:sz w:val="24"/>
        </w:rPr>
        <w:t xml:space="preserve">Document 4 : </w:t>
      </w:r>
      <w:proofErr w:type="spellStart"/>
      <w:r w:rsidRPr="00743CC3">
        <w:rPr>
          <w:sz w:val="24"/>
        </w:rPr>
        <w:t>MegaUpload</w:t>
      </w:r>
      <w:proofErr w:type="spellEnd"/>
      <w:r w:rsidRPr="00743CC3">
        <w:rPr>
          <w:sz w:val="24"/>
        </w:rPr>
        <w:t xml:space="preserve"> : Elie </w:t>
      </w:r>
      <w:proofErr w:type="spellStart"/>
      <w:r w:rsidRPr="00743CC3">
        <w:rPr>
          <w:sz w:val="24"/>
        </w:rPr>
        <w:t>Semoun</w:t>
      </w:r>
      <w:proofErr w:type="spellEnd"/>
      <w:r w:rsidRPr="00743CC3">
        <w:rPr>
          <w:sz w:val="24"/>
        </w:rPr>
        <w:t xml:space="preserve"> contre le téléchargement illégal (Publié le 30 janvier 2012)</w:t>
      </w:r>
    </w:p>
    <w:p w14:paraId="4B5F9253" w14:textId="77777777" w:rsidR="00160662" w:rsidRPr="00743CC3" w:rsidRDefault="00160662" w:rsidP="00AD66AE"/>
    <w:p w14:paraId="2C7D47EE" w14:textId="77777777" w:rsidR="00160662" w:rsidRPr="00743CC3" w:rsidRDefault="00160662" w:rsidP="00AD66AE">
      <w:pPr>
        <w:widowControl w:val="0"/>
        <w:suppressAutoHyphens w:val="0"/>
        <w:autoSpaceDE w:val="0"/>
        <w:autoSpaceDN w:val="0"/>
        <w:adjustRightInd w:val="0"/>
        <w:jc w:val="both"/>
        <w:rPr>
          <w:sz w:val="24"/>
        </w:rPr>
      </w:pPr>
      <w:r w:rsidRPr="00743CC3">
        <w:rPr>
          <w:sz w:val="24"/>
        </w:rPr>
        <w:t xml:space="preserve">Elie </w:t>
      </w:r>
      <w:proofErr w:type="spellStart"/>
      <w:r w:rsidRPr="00743CC3">
        <w:rPr>
          <w:sz w:val="24"/>
        </w:rPr>
        <w:t>Semoun</w:t>
      </w:r>
      <w:proofErr w:type="spellEnd"/>
      <w:r w:rsidRPr="00743CC3">
        <w:rPr>
          <w:sz w:val="24"/>
        </w:rPr>
        <w:t xml:space="preserve"> n'est pas du genre à faire dans la langue de bois, alors quand on lui demande ce qu'il pense de la fermeture de </w:t>
      </w:r>
      <w:proofErr w:type="spellStart"/>
      <w:r w:rsidRPr="00743CC3">
        <w:rPr>
          <w:sz w:val="24"/>
        </w:rPr>
        <w:t>MegaUpload</w:t>
      </w:r>
      <w:proofErr w:type="spellEnd"/>
      <w:r w:rsidRPr="00743CC3">
        <w:rPr>
          <w:sz w:val="24"/>
        </w:rPr>
        <w:t xml:space="preserve">, sa réponse ne se fait pas attendre : « Je trouve ça très bien », lance-t-il. « Les gens ne se rendent pas compte que c'est une manière de voler les artistes », explique-t-il avant de parler des dérives d'Internet. </w:t>
      </w:r>
    </w:p>
    <w:p w14:paraId="5D3D3DC4" w14:textId="77777777" w:rsidR="00160662" w:rsidRPr="00743CC3" w:rsidRDefault="00160662" w:rsidP="00AD66AE">
      <w:pPr>
        <w:widowControl w:val="0"/>
        <w:suppressAutoHyphens w:val="0"/>
        <w:autoSpaceDE w:val="0"/>
        <w:autoSpaceDN w:val="0"/>
        <w:adjustRightInd w:val="0"/>
        <w:jc w:val="both"/>
        <w:rPr>
          <w:sz w:val="24"/>
        </w:rPr>
      </w:pPr>
      <w:r w:rsidRPr="00743CC3">
        <w:rPr>
          <w:sz w:val="24"/>
        </w:rPr>
        <w:t xml:space="preserve">Il revient alors sur un événement qui l'a particulièrement troublé la semaine dernière alors qu'il se produisait sur la scène du Trianon avec son nouveau spectacle Tranches de vie. « Une femme s'est mise à filmer mon spectacle. Je lui ai demandé d'arrêter. Le lendemain, elle a posté un commentaire désobligeant sur </w:t>
      </w:r>
      <w:proofErr w:type="spellStart"/>
      <w:r w:rsidRPr="00743CC3">
        <w:rPr>
          <w:sz w:val="24"/>
        </w:rPr>
        <w:t>Twitter</w:t>
      </w:r>
      <w:proofErr w:type="spellEnd"/>
      <w:r w:rsidRPr="00743CC3">
        <w:rPr>
          <w:sz w:val="24"/>
        </w:rPr>
        <w:t xml:space="preserve">, ce qui a suscité une vive polémique. Les gens ne se rendent pas compte que c'est perturbant pour un artiste de voir quelqu'un vous filmer ou vous prendre en photo alors que vous êtes en train de jouer. » </w:t>
      </w:r>
    </w:p>
    <w:p w14:paraId="11776CE9" w14:textId="77777777" w:rsidR="00160662" w:rsidRPr="00743CC3" w:rsidRDefault="00160662" w:rsidP="00AD66AE">
      <w:pPr>
        <w:widowControl w:val="0"/>
        <w:suppressAutoHyphens w:val="0"/>
        <w:autoSpaceDE w:val="0"/>
        <w:autoSpaceDN w:val="0"/>
        <w:adjustRightInd w:val="0"/>
        <w:jc w:val="both"/>
        <w:rPr>
          <w:b/>
          <w:sz w:val="24"/>
        </w:rPr>
      </w:pPr>
      <w:r w:rsidRPr="00743CC3">
        <w:rPr>
          <w:b/>
          <w:sz w:val="24"/>
        </w:rPr>
        <w:t xml:space="preserve">« Ce n'est rien d'autre que du vol » </w:t>
      </w:r>
    </w:p>
    <w:p w14:paraId="2D99DEEB" w14:textId="77777777" w:rsidR="00160662" w:rsidRPr="00743CC3" w:rsidRDefault="00160662" w:rsidP="00AD66AE">
      <w:pPr>
        <w:widowControl w:val="0"/>
        <w:suppressAutoHyphens w:val="0"/>
        <w:autoSpaceDE w:val="0"/>
        <w:autoSpaceDN w:val="0"/>
        <w:adjustRightInd w:val="0"/>
        <w:jc w:val="both"/>
        <w:rPr>
          <w:sz w:val="24"/>
        </w:rPr>
      </w:pPr>
      <w:r w:rsidRPr="00743CC3">
        <w:rPr>
          <w:sz w:val="24"/>
        </w:rPr>
        <w:t xml:space="preserve">Elie </w:t>
      </w:r>
      <w:proofErr w:type="spellStart"/>
      <w:r w:rsidRPr="00743CC3">
        <w:rPr>
          <w:sz w:val="24"/>
        </w:rPr>
        <w:t>Semoun</w:t>
      </w:r>
      <w:proofErr w:type="spellEnd"/>
      <w:r w:rsidRPr="00743CC3">
        <w:rPr>
          <w:sz w:val="24"/>
        </w:rPr>
        <w:t xml:space="preserve">, qui a toujours milité contre le téléchargement illégal, </w:t>
      </w:r>
      <w:proofErr w:type="gramStart"/>
      <w:r w:rsidRPr="00743CC3">
        <w:rPr>
          <w:sz w:val="24"/>
        </w:rPr>
        <w:t>précise</w:t>
      </w:r>
      <w:proofErr w:type="gramEnd"/>
      <w:r w:rsidRPr="00743CC3">
        <w:rPr>
          <w:sz w:val="24"/>
        </w:rPr>
        <w:t xml:space="preserve"> que ce n'est pas la première fois que ça lui arrive. « L'autre soir, Muriel Robin (sa metteur en scène, ndlr) est venue assister à mon spectacle. Elle s'est assise en plein milieu de la salle pour voir la réaction des spectateurs. Elle a été scandalisée de voir que les flashs crépitaient dans tous les sens. Ce n'est rien d'autre que du vol  Et lorsque l'on dit des vérités, on passe pour des enfoirés. C'est le monde à l'envers », affirme-t-il </w:t>
      </w:r>
      <w:proofErr w:type="gramStart"/>
      <w:r w:rsidRPr="00743CC3">
        <w:rPr>
          <w:sz w:val="24"/>
        </w:rPr>
        <w:t>scandalisé</w:t>
      </w:r>
      <w:proofErr w:type="gramEnd"/>
      <w:r w:rsidRPr="00743CC3">
        <w:rPr>
          <w:sz w:val="24"/>
        </w:rPr>
        <w:t>. « C'est comme si l'on venait manger dans leur frigo ».</w:t>
      </w:r>
    </w:p>
    <w:p w14:paraId="0309A0A9" w14:textId="77777777" w:rsidR="00160662" w:rsidRDefault="00160662" w:rsidP="00EB7EC9">
      <w:pPr>
        <w:widowControl w:val="0"/>
        <w:suppressAutoHyphens w:val="0"/>
        <w:autoSpaceDE w:val="0"/>
        <w:autoSpaceDN w:val="0"/>
        <w:adjustRightInd w:val="0"/>
        <w:spacing w:line="360" w:lineRule="auto"/>
        <w:jc w:val="right"/>
        <w:rPr>
          <w:rStyle w:val="Hyperlink"/>
          <w:rFonts w:cs="Arial"/>
        </w:rPr>
      </w:pPr>
      <w:r w:rsidRPr="00743CC3">
        <w:t xml:space="preserve">Source : </w:t>
      </w:r>
      <w:hyperlink r:id="rId25" w:history="1">
        <w:r w:rsidRPr="00743CC3">
          <w:rPr>
            <w:rStyle w:val="Hyperlink"/>
            <w:rFonts w:cs="Arial"/>
          </w:rPr>
          <w:t>http://www.francesoir.fr</w:t>
        </w:r>
      </w:hyperlink>
    </w:p>
    <w:p w14:paraId="23652B38" w14:textId="77777777" w:rsidR="00160662" w:rsidRPr="00743CC3" w:rsidRDefault="00160662" w:rsidP="00EB7EC9">
      <w:pPr>
        <w:widowControl w:val="0"/>
        <w:suppressAutoHyphens w:val="0"/>
        <w:autoSpaceDE w:val="0"/>
        <w:autoSpaceDN w:val="0"/>
        <w:adjustRightInd w:val="0"/>
        <w:spacing w:line="360" w:lineRule="auto"/>
        <w:jc w:val="right"/>
      </w:pPr>
    </w:p>
    <w:p w14:paraId="7B37C32F" w14:textId="77777777" w:rsidR="00160662" w:rsidRPr="00743CC3" w:rsidRDefault="00160662" w:rsidP="00AD66AE">
      <w:pPr>
        <w:pStyle w:val="Heading3"/>
        <w:widowControl w:val="0"/>
        <w:numPr>
          <w:ilvl w:val="0"/>
          <w:numId w:val="0"/>
        </w:numPr>
        <w:suppressAutoHyphens w:val="0"/>
        <w:autoSpaceDE w:val="0"/>
        <w:autoSpaceDN w:val="0"/>
        <w:adjustRightInd w:val="0"/>
        <w:rPr>
          <w:sz w:val="24"/>
        </w:rPr>
      </w:pPr>
      <w:r w:rsidRPr="00743CC3">
        <w:rPr>
          <w:sz w:val="24"/>
        </w:rPr>
        <w:lastRenderedPageBreak/>
        <w:t>Document 5 : Jacques Attali répond aux artistes (extraits)</w:t>
      </w:r>
    </w:p>
    <w:p w14:paraId="2547C9A1" w14:textId="77777777" w:rsidR="00160662" w:rsidRPr="00743CC3" w:rsidRDefault="00160662" w:rsidP="00AA4D3E">
      <w:pPr>
        <w:numPr>
          <w:ilvl w:val="0"/>
          <w:numId w:val="6"/>
        </w:numPr>
        <w:suppressAutoHyphens w:val="0"/>
        <w:spacing w:before="100" w:beforeAutospacing="1" w:after="100" w:afterAutospacing="1"/>
        <w:rPr>
          <w:sz w:val="18"/>
          <w:szCs w:val="18"/>
        </w:rPr>
      </w:pPr>
      <w:r w:rsidRPr="00743CC3">
        <w:rPr>
          <w:sz w:val="18"/>
          <w:szCs w:val="18"/>
        </w:rPr>
        <w:t xml:space="preserve">Publié le 16 mars 2009 (pendant le débat à l’Assemblée sur le projet de loi </w:t>
      </w:r>
      <w:proofErr w:type="spellStart"/>
      <w:r w:rsidRPr="00743CC3">
        <w:rPr>
          <w:sz w:val="18"/>
          <w:szCs w:val="18"/>
        </w:rPr>
        <w:t>Hadopi</w:t>
      </w:r>
      <w:proofErr w:type="spellEnd"/>
      <w:r w:rsidRPr="00743CC3">
        <w:rPr>
          <w:sz w:val="18"/>
          <w:szCs w:val="18"/>
        </w:rPr>
        <w:t xml:space="preserve">) </w:t>
      </w:r>
    </w:p>
    <w:p w14:paraId="4E0EDA2A" w14:textId="77777777" w:rsidR="00160662" w:rsidRPr="00743CC3" w:rsidRDefault="00160662" w:rsidP="004623CF">
      <w:pPr>
        <w:widowControl w:val="0"/>
        <w:suppressAutoHyphens w:val="0"/>
        <w:autoSpaceDE w:val="0"/>
        <w:autoSpaceDN w:val="0"/>
        <w:adjustRightInd w:val="0"/>
        <w:spacing w:after="200"/>
        <w:ind w:left="400"/>
        <w:jc w:val="both"/>
        <w:rPr>
          <w:rFonts w:ascii="Georgia" w:hAnsi="Georgia" w:cs="Georgia"/>
          <w:b/>
          <w:color w:val="0F243E"/>
          <w:sz w:val="24"/>
          <w:szCs w:val="36"/>
          <w:lang w:eastAsia="en-US"/>
        </w:rPr>
      </w:pPr>
      <w:r w:rsidRPr="00743CC3">
        <w:rPr>
          <w:rFonts w:ascii="Georgia" w:hAnsi="Georgia" w:cs="Georgia"/>
          <w:b/>
          <w:color w:val="0F243E"/>
          <w:sz w:val="24"/>
          <w:szCs w:val="36"/>
          <w:lang w:eastAsia="en-US"/>
        </w:rPr>
        <w:t xml:space="preserve">La loi </w:t>
      </w:r>
      <w:proofErr w:type="spellStart"/>
      <w:r w:rsidRPr="00743CC3">
        <w:rPr>
          <w:rFonts w:ascii="Georgia" w:hAnsi="Georgia" w:cs="Georgia"/>
          <w:b/>
          <w:color w:val="0F243E"/>
          <w:sz w:val="24"/>
          <w:szCs w:val="36"/>
          <w:lang w:eastAsia="en-US"/>
        </w:rPr>
        <w:t>Hadopi</w:t>
      </w:r>
      <w:proofErr w:type="spellEnd"/>
      <w:r w:rsidRPr="00743CC3">
        <w:rPr>
          <w:rFonts w:ascii="Georgia" w:hAnsi="Georgia" w:cs="Georgia"/>
          <w:b/>
          <w:color w:val="0F243E"/>
          <w:sz w:val="24"/>
          <w:szCs w:val="36"/>
          <w:lang w:eastAsia="en-US"/>
        </w:rPr>
        <w:t xml:space="preserve"> ne protège pas la culture mais les revenus de quelques entreprises. La gratuité des échanges sur le Net ouvre de formidables opportunités.</w:t>
      </w:r>
    </w:p>
    <w:p w14:paraId="2AD44B56" w14:textId="77777777" w:rsidR="00160662" w:rsidRPr="00743CC3" w:rsidRDefault="00160662" w:rsidP="00E0678C">
      <w:pPr>
        <w:keepNext/>
        <w:widowControl w:val="0"/>
        <w:suppressAutoHyphens w:val="0"/>
        <w:autoSpaceDE w:val="0"/>
        <w:autoSpaceDN w:val="0"/>
        <w:adjustRightInd w:val="0"/>
        <w:ind w:left="200"/>
      </w:pPr>
    </w:p>
    <w:p w14:paraId="2D5AE00F" w14:textId="77777777" w:rsidR="00160662" w:rsidRPr="00743CC3" w:rsidRDefault="00160662" w:rsidP="00CC76A4">
      <w:pPr>
        <w:widowControl w:val="0"/>
        <w:suppressAutoHyphens w:val="0"/>
        <w:autoSpaceDE w:val="0"/>
        <w:autoSpaceDN w:val="0"/>
        <w:adjustRightInd w:val="0"/>
        <w:spacing w:after="280"/>
        <w:jc w:val="both"/>
        <w:rPr>
          <w:sz w:val="24"/>
        </w:rPr>
      </w:pPr>
      <w:r w:rsidRPr="00743CC3">
        <w:rPr>
          <w:sz w:val="24"/>
        </w:rPr>
        <w:t xml:space="preserve">Bien des </w:t>
      </w:r>
      <w:hyperlink r:id="rId26" w:history="1">
        <w:r w:rsidRPr="00743CC3">
          <w:rPr>
            <w:sz w:val="24"/>
          </w:rPr>
          <w:t>artistes ne semblent pas admettre</w:t>
        </w:r>
      </w:hyperlink>
      <w:r w:rsidRPr="00743CC3">
        <w:rPr>
          <w:sz w:val="24"/>
        </w:rPr>
        <w:t xml:space="preserve"> que l’Internet leur ouvre de formidables potentialités créatrices, que le projet de loi dite </w:t>
      </w:r>
      <w:hyperlink r:id="rId27" w:history="1">
        <w:proofErr w:type="spellStart"/>
        <w:r w:rsidRPr="00743CC3">
          <w:rPr>
            <w:sz w:val="24"/>
          </w:rPr>
          <w:t>Hadopi</w:t>
        </w:r>
        <w:proofErr w:type="spellEnd"/>
      </w:hyperlink>
      <w:r w:rsidRPr="00743CC3">
        <w:rPr>
          <w:sz w:val="24"/>
        </w:rPr>
        <w:t>, qui vise à interdire le téléchargement gratuit, ne vise pas à les protéger, mais à réserver l’essentiel de la valeur produite à quelques entreprises, et qu’un autre système de rémunération, fondé sur la nature profonde de l’Internet, leur assurerait un meilleur revenu et une bien meilleure reconnaissance sociale, s’ils s’en emparent avant que ne s’y rallient les entreprises qui la combattent aujourd’hui.</w:t>
      </w:r>
    </w:p>
    <w:p w14:paraId="125273AC" w14:textId="77777777" w:rsidR="00160662" w:rsidRPr="00743CC3" w:rsidRDefault="00160662" w:rsidP="00CC76A4">
      <w:pPr>
        <w:widowControl w:val="0"/>
        <w:suppressAutoHyphens w:val="0"/>
        <w:autoSpaceDE w:val="0"/>
        <w:autoSpaceDN w:val="0"/>
        <w:adjustRightInd w:val="0"/>
        <w:spacing w:after="280"/>
        <w:jc w:val="both"/>
        <w:rPr>
          <w:b/>
          <w:sz w:val="24"/>
        </w:rPr>
      </w:pPr>
      <w:r w:rsidRPr="00743CC3">
        <w:rPr>
          <w:b/>
          <w:sz w:val="24"/>
        </w:rPr>
        <w:t>1. Le commerce de la musique et du cinéma sur l’Internet obéit au même modèle économique qu’à la radio ou à la télévision.</w:t>
      </w:r>
    </w:p>
    <w:p w14:paraId="002C4742" w14:textId="77777777" w:rsidR="00160662" w:rsidRPr="00743CC3" w:rsidRDefault="00160662" w:rsidP="00203EF4">
      <w:pPr>
        <w:widowControl w:val="0"/>
        <w:suppressAutoHyphens w:val="0"/>
        <w:autoSpaceDE w:val="0"/>
        <w:autoSpaceDN w:val="0"/>
        <w:adjustRightInd w:val="0"/>
        <w:spacing w:after="120"/>
        <w:jc w:val="both"/>
        <w:rPr>
          <w:sz w:val="24"/>
        </w:rPr>
      </w:pPr>
      <w:r w:rsidRPr="00743CC3">
        <w:rPr>
          <w:sz w:val="24"/>
        </w:rPr>
        <w:t>Quand la radio est apparue, bien des artistes refusèrent d’y parler, ou de laisser leurs disques y passer, de peur de perdre des spectateurs pour leurs concerts. Puis ils comprirent que la gratuité de la radio  créait de la demande pour leur musique. De même, la télévision, longtemps vue comme un ennemi du cinéma, en est  aujourd’hui le premier agent de promotion. Et, comme la radio est une des premières sources de financement de la musique, la télévision est en France la première source de financement du cinéma. Radio et télévision ont même profondément influencé la nature du geste créateur.</w:t>
      </w:r>
    </w:p>
    <w:p w14:paraId="3DB6642D" w14:textId="77777777" w:rsidR="00160662" w:rsidRPr="00743CC3" w:rsidRDefault="00160662" w:rsidP="00203EF4">
      <w:pPr>
        <w:widowControl w:val="0"/>
        <w:suppressAutoHyphens w:val="0"/>
        <w:autoSpaceDE w:val="0"/>
        <w:autoSpaceDN w:val="0"/>
        <w:adjustRightInd w:val="0"/>
        <w:spacing w:after="120"/>
        <w:jc w:val="both"/>
        <w:rPr>
          <w:sz w:val="24"/>
        </w:rPr>
      </w:pPr>
      <w:r w:rsidRPr="00743CC3">
        <w:rPr>
          <w:sz w:val="24"/>
        </w:rPr>
        <w:t>La gratuité des échanges est aussi dans la nature de l’Internet, comme elle est dans celle de la radio et de la télévision. Plus rien n’empêchera les consommateurs d’échanger entre eux par email les millions, les milliards même, de fichiers musicaux ou de films dont ils disposent déjà. Rien ne les poussera  à acheter davantage de CD, ni à payer le téléchargement de fichiers qui ne leur apportent aucune valeur ajoutée, artistique ou économique, par rapport au téléchargement gratuit. Pourtant, cette gratuité, légale ou non, n’empêchera pas la croissance économique planétaire, de la musique, du cinéma, des jeux vidéo et de tous les autres secteurs associés. Elle leur ouvrira même, au contraire, de formidables perspectives, artistiques et financières, comme la gratuité des livres, offerte par les bibliothèques, offre un formidable potentiel de développement à l’industrie du livre.</w:t>
      </w:r>
    </w:p>
    <w:p w14:paraId="192DEAD8" w14:textId="77777777" w:rsidR="00160662" w:rsidRPr="00743CC3" w:rsidRDefault="00160662" w:rsidP="00203EF4">
      <w:pPr>
        <w:widowControl w:val="0"/>
        <w:suppressAutoHyphens w:val="0"/>
        <w:autoSpaceDE w:val="0"/>
        <w:autoSpaceDN w:val="0"/>
        <w:adjustRightInd w:val="0"/>
        <w:spacing w:after="120"/>
        <w:jc w:val="both"/>
        <w:rPr>
          <w:sz w:val="24"/>
        </w:rPr>
      </w:pPr>
      <w:r w:rsidRPr="00743CC3">
        <w:rPr>
          <w:sz w:val="24"/>
        </w:rPr>
        <w:t>Cela ne signifie pas qu’il faille laisser ce domaine sans contrôle, en particulier sur la nature de ce qui y est diffusé: la gratuité ne supprime pas la nécessité de la règle, comme on le voit pour les services publics.</w:t>
      </w:r>
      <w:r w:rsidRPr="00743CC3">
        <w:rPr>
          <w:rFonts w:ascii="MS Gothic" w:eastAsia="MS Gothic" w:hAnsi="MS Gothic" w:cs="MS Gothic" w:hint="eastAsia"/>
          <w:sz w:val="24"/>
        </w:rPr>
        <w:t>  </w:t>
      </w:r>
    </w:p>
    <w:p w14:paraId="11970FD4" w14:textId="77777777" w:rsidR="00160662" w:rsidRPr="00743CC3" w:rsidRDefault="00160662" w:rsidP="00CC76A4">
      <w:pPr>
        <w:widowControl w:val="0"/>
        <w:suppressAutoHyphens w:val="0"/>
        <w:autoSpaceDE w:val="0"/>
        <w:autoSpaceDN w:val="0"/>
        <w:adjustRightInd w:val="0"/>
        <w:spacing w:after="280"/>
        <w:jc w:val="both"/>
        <w:rPr>
          <w:b/>
          <w:sz w:val="24"/>
        </w:rPr>
      </w:pPr>
      <w:r w:rsidRPr="00743CC3">
        <w:rPr>
          <w:b/>
          <w:sz w:val="24"/>
        </w:rPr>
        <w:t xml:space="preserve">2. La gratuité d’un service pour le consommateur n’entraine pas nécessairement celle du travail de celui qui le fournit. </w:t>
      </w:r>
      <w:r w:rsidRPr="00743CC3">
        <w:rPr>
          <w:rFonts w:ascii="MS Gothic" w:eastAsia="MS Gothic" w:hAnsi="MS Gothic" w:cs="MS Gothic" w:hint="eastAsia"/>
          <w:b/>
          <w:sz w:val="24"/>
        </w:rPr>
        <w:t> </w:t>
      </w:r>
    </w:p>
    <w:p w14:paraId="6B46E3B2" w14:textId="77777777" w:rsidR="00160662" w:rsidRPr="00743CC3" w:rsidRDefault="00160662" w:rsidP="00203EF4">
      <w:pPr>
        <w:widowControl w:val="0"/>
        <w:suppressAutoHyphens w:val="0"/>
        <w:autoSpaceDE w:val="0"/>
        <w:autoSpaceDN w:val="0"/>
        <w:adjustRightInd w:val="0"/>
        <w:spacing w:after="120"/>
        <w:jc w:val="both"/>
        <w:rPr>
          <w:sz w:val="24"/>
        </w:rPr>
      </w:pPr>
      <w:r w:rsidRPr="00743CC3">
        <w:rPr>
          <w:sz w:val="24"/>
        </w:rPr>
        <w:t>Le fait qu’un produit ou un service soit gratuit pour les consommateurs ne signifie évidemment pas que celui qui le fabrique doive travailler gratuitement: par exemple, même si les soins des médecins à l’hôpital public sont gratuits, les médecins y sont payés. Les cours des professeurs de l’Education nationale sont gratuits, et les professeurs sont payés. L’écoute de la radio est gratuite, et ceux qui y travaillent sont payés, par la publicité et la redevance, c'est-à-dire par des recettes collectives.</w:t>
      </w:r>
    </w:p>
    <w:p w14:paraId="199A1FE6" w14:textId="77777777" w:rsidR="00160662" w:rsidRPr="00743CC3" w:rsidRDefault="00160662" w:rsidP="00203EF4">
      <w:pPr>
        <w:widowControl w:val="0"/>
        <w:suppressAutoHyphens w:val="0"/>
        <w:autoSpaceDE w:val="0"/>
        <w:autoSpaceDN w:val="0"/>
        <w:adjustRightInd w:val="0"/>
        <w:spacing w:after="120"/>
        <w:jc w:val="both"/>
        <w:rPr>
          <w:sz w:val="24"/>
        </w:rPr>
      </w:pPr>
      <w:r w:rsidRPr="00743CC3">
        <w:rPr>
          <w:sz w:val="24"/>
        </w:rPr>
        <w:lastRenderedPageBreak/>
        <w:t>Et comme les auteurs de livres (et les libraires) sont évidemment rémunérés, et doivent continuer de l’être, les auteurs et interprètes de musiques ou de films doivent évidemment l’être, même quand la technologie impose la gratuité. En particulier, ils doivent être rémunérés pour l’usage de leur œuvre sur le Net, comme ils le sont à la radio, par des droits d’auteurs répartis à partir d’une ressource globale, collectée auprès des principaux bénéficiaires du téléchargement, les fournisseurs d’accès à Internet, et distribuée ensuite par des sociétés dont les artistes doivent être les maîtres.</w:t>
      </w:r>
    </w:p>
    <w:p w14:paraId="48C67453" w14:textId="77777777" w:rsidR="00160662" w:rsidRPr="00743CC3" w:rsidRDefault="00160662" w:rsidP="00CC76A4">
      <w:pPr>
        <w:widowControl w:val="0"/>
        <w:suppressAutoHyphens w:val="0"/>
        <w:autoSpaceDE w:val="0"/>
        <w:autoSpaceDN w:val="0"/>
        <w:adjustRightInd w:val="0"/>
        <w:spacing w:after="280"/>
        <w:jc w:val="both"/>
        <w:rPr>
          <w:b/>
          <w:sz w:val="24"/>
        </w:rPr>
      </w:pPr>
      <w:r w:rsidRPr="00743CC3">
        <w:rPr>
          <w:b/>
          <w:sz w:val="24"/>
        </w:rPr>
        <w:t>3. Le projet de loi actuel ne vise qu’à freiner le développement d’Internet pour préserver le profit des majors.</w:t>
      </w:r>
    </w:p>
    <w:p w14:paraId="00696FB8" w14:textId="77777777" w:rsidR="00160662" w:rsidRPr="00743CC3" w:rsidRDefault="00160662" w:rsidP="00203EF4">
      <w:pPr>
        <w:widowControl w:val="0"/>
        <w:suppressAutoHyphens w:val="0"/>
        <w:autoSpaceDE w:val="0"/>
        <w:autoSpaceDN w:val="0"/>
        <w:adjustRightInd w:val="0"/>
        <w:spacing w:after="120"/>
        <w:jc w:val="both"/>
        <w:rPr>
          <w:sz w:val="24"/>
        </w:rPr>
      </w:pPr>
      <w:r w:rsidRPr="00743CC3">
        <w:rPr>
          <w:sz w:val="24"/>
        </w:rPr>
        <w:t xml:space="preserve">Contrairement à ce que beaucoup soutiennent, les consommateurs n’ont rien à gagner à ce texte: les peines de prison pour contrefaçon numérique prévues par les textes antérieurement en vigueur continueront de s’appliquer au pénal, en plus des sanctions nouvelles prévues par la loi </w:t>
      </w:r>
      <w:proofErr w:type="spellStart"/>
      <w:r w:rsidRPr="00743CC3">
        <w:rPr>
          <w:sz w:val="24"/>
        </w:rPr>
        <w:t>Hadopi</w:t>
      </w:r>
      <w:proofErr w:type="spellEnd"/>
      <w:r w:rsidRPr="00743CC3">
        <w:rPr>
          <w:sz w:val="24"/>
        </w:rPr>
        <w:t xml:space="preserve">; la Cnil </w:t>
      </w:r>
      <w:hyperlink r:id="rId28" w:history="1">
        <w:r w:rsidRPr="00743CC3">
          <w:rPr>
            <w:sz w:val="24"/>
          </w:rPr>
          <w:t>précise</w:t>
        </w:r>
      </w:hyperlink>
      <w:r w:rsidRPr="00743CC3">
        <w:rPr>
          <w:sz w:val="24"/>
        </w:rPr>
        <w:t xml:space="preserve"> même, dans son avis sur ce projet de loi, que «sur la base de procès-verbaux constatant un même fait, la mise à disposition sur internet d'œuvres protégées par les droits d'auteur, les SPRD et les organismes de défense professionnelle pourront librement choisir de saisir l’</w:t>
      </w:r>
      <w:proofErr w:type="spellStart"/>
      <w:r w:rsidRPr="00743CC3">
        <w:rPr>
          <w:sz w:val="24"/>
        </w:rPr>
        <w:t>Hadopi</w:t>
      </w:r>
      <w:proofErr w:type="spellEnd"/>
      <w:r w:rsidRPr="00743CC3">
        <w:rPr>
          <w:sz w:val="24"/>
        </w:rPr>
        <w:t xml:space="preserve"> (…), le juge civil (…), le juge pénal». (…)</w:t>
      </w:r>
    </w:p>
    <w:p w14:paraId="67EF97F8" w14:textId="77777777" w:rsidR="00160662" w:rsidRPr="00743CC3" w:rsidRDefault="00160662" w:rsidP="00203EF4">
      <w:pPr>
        <w:widowControl w:val="0"/>
        <w:suppressAutoHyphens w:val="0"/>
        <w:autoSpaceDE w:val="0"/>
        <w:autoSpaceDN w:val="0"/>
        <w:adjustRightInd w:val="0"/>
        <w:spacing w:after="120"/>
        <w:jc w:val="both"/>
        <w:rPr>
          <w:sz w:val="24"/>
        </w:rPr>
      </w:pPr>
      <w:r w:rsidRPr="00743CC3">
        <w:rPr>
          <w:sz w:val="24"/>
        </w:rPr>
        <w:t>De même, les artistes, sans cesse mis en avant dans les débats, ne bénéficieront pas non plus  de cette loi et les débats l’ont bien montré: tous les amendements proposés, même ceux venus de l'UMP, ont été refusés quand ils prévoyaient d’améliorer la rémunération des auteurs et interprètes (1). Comme si les artistes étaient des mineurs; comme si seuls leurs producteurs savaient utiliser l’argent public, si généreusement laissé dans leurs caisses par des crédits d'impôts ou par d’autres mécanismes. (…)</w:t>
      </w:r>
    </w:p>
    <w:p w14:paraId="6DA5F2CA" w14:textId="77777777" w:rsidR="00160662" w:rsidRPr="00743CC3" w:rsidRDefault="009B14A2" w:rsidP="00791C02">
      <w:pPr>
        <w:widowControl w:val="0"/>
        <w:suppressAutoHyphens w:val="0"/>
        <w:autoSpaceDE w:val="0"/>
        <w:autoSpaceDN w:val="0"/>
        <w:adjustRightInd w:val="0"/>
        <w:jc w:val="right"/>
      </w:pPr>
      <w:hyperlink r:id="rId29" w:history="1">
        <w:r w:rsidR="00160662" w:rsidRPr="00743CC3">
          <w:rPr>
            <w:sz w:val="24"/>
          </w:rPr>
          <w:t>Jacques Attali</w:t>
        </w:r>
      </w:hyperlink>
      <w:r w:rsidR="00160662" w:rsidRPr="00743CC3">
        <w:rPr>
          <w:sz w:val="24"/>
        </w:rPr>
        <w:t xml:space="preserve">, </w:t>
      </w:r>
      <w:r w:rsidR="00160662" w:rsidRPr="00743CC3">
        <w:t xml:space="preserve">Source : </w:t>
      </w:r>
      <w:hyperlink r:id="rId30" w:history="1">
        <w:r w:rsidR="00160662" w:rsidRPr="00743CC3">
          <w:rPr>
            <w:rStyle w:val="Hyperlink"/>
            <w:rFonts w:cs="Arial"/>
          </w:rPr>
          <w:t>www.slate.fr</w:t>
        </w:r>
      </w:hyperlink>
    </w:p>
    <w:p w14:paraId="1260149D" w14:textId="77777777" w:rsidR="00160662" w:rsidRPr="00743CC3" w:rsidRDefault="00160662" w:rsidP="00203EF4">
      <w:pPr>
        <w:widowControl w:val="0"/>
        <w:suppressAutoHyphens w:val="0"/>
        <w:autoSpaceDE w:val="0"/>
        <w:autoSpaceDN w:val="0"/>
        <w:adjustRightInd w:val="0"/>
        <w:jc w:val="both"/>
        <w:rPr>
          <w:i/>
          <w:sz w:val="16"/>
        </w:rPr>
      </w:pPr>
      <w:r w:rsidRPr="00743CC3">
        <w:rPr>
          <w:i/>
        </w:rPr>
        <w:t xml:space="preserve">Jacques Attali est un des fondateurs de Slate.fr. Il en préside le conseil de surveillance. Economiste, écrivain, éditorialiste à l'Express, Président de </w:t>
      </w:r>
      <w:proofErr w:type="spellStart"/>
      <w:r w:rsidRPr="00743CC3">
        <w:rPr>
          <w:i/>
        </w:rPr>
        <w:t>PlaNet</w:t>
      </w:r>
      <w:proofErr w:type="spellEnd"/>
      <w:r w:rsidRPr="00743CC3">
        <w:rPr>
          <w:i/>
        </w:rPr>
        <w:t xml:space="preserve"> Finance. Il est l'auteur de nombreux essais, biographies, pièces de théâtre et romans.</w:t>
      </w:r>
    </w:p>
    <w:p w14:paraId="0B038DCD" w14:textId="77777777" w:rsidR="00160662" w:rsidRPr="00743CC3" w:rsidRDefault="00160662" w:rsidP="002B2E49">
      <w:pPr>
        <w:jc w:val="both"/>
      </w:pPr>
    </w:p>
    <w:p w14:paraId="22639EE2" w14:textId="77777777" w:rsidR="00160662" w:rsidRPr="00743CC3" w:rsidRDefault="00160662" w:rsidP="002B2E49">
      <w:pPr>
        <w:jc w:val="both"/>
        <w:rPr>
          <w:b/>
          <w:sz w:val="24"/>
        </w:rPr>
      </w:pPr>
      <w:r w:rsidRPr="00743CC3">
        <w:rPr>
          <w:b/>
          <w:sz w:val="24"/>
        </w:rPr>
        <w:t xml:space="preserve">A partir des idées trouvées dans les documents précédents et de recherches complémentaires, il vous est demandé de préparer des arguments. Vous </w:t>
      </w:r>
      <w:proofErr w:type="spellStart"/>
      <w:r w:rsidRPr="00743CC3">
        <w:rPr>
          <w:b/>
          <w:sz w:val="24"/>
        </w:rPr>
        <w:t>vous</w:t>
      </w:r>
      <w:proofErr w:type="spellEnd"/>
      <w:r w:rsidRPr="00743CC3">
        <w:rPr>
          <w:b/>
          <w:sz w:val="24"/>
        </w:rPr>
        <w:t xml:space="preserve"> efforcerez de faire varier la nature de ces arguments pour donner davantage de force à votre argumentation (cf. annexe méthodologique n°1).</w:t>
      </w:r>
    </w:p>
    <w:p w14:paraId="62D2FA6C" w14:textId="77777777" w:rsidR="00160662" w:rsidRPr="00743CC3" w:rsidRDefault="00160662" w:rsidP="002B2E49">
      <w:pPr>
        <w:jc w:val="both"/>
        <w:rPr>
          <w:b/>
          <w:sz w:val="24"/>
        </w:rPr>
      </w:pPr>
    </w:p>
    <w:p w14:paraId="488CF28C" w14:textId="77777777" w:rsidR="00160662" w:rsidRDefault="00160662">
      <w:pPr>
        <w:suppressAutoHyphens w:val="0"/>
        <w:rPr>
          <w:color w:val="FF0000"/>
          <w:sz w:val="24"/>
        </w:rPr>
      </w:pPr>
    </w:p>
    <w:p w14:paraId="108DFB92" w14:textId="2120A4D6" w:rsidR="00160662" w:rsidRPr="00203EF4" w:rsidRDefault="00160662">
      <w:pPr>
        <w:suppressAutoHyphens w:val="0"/>
        <w:rPr>
          <w:b/>
          <w:sz w:val="24"/>
        </w:rPr>
      </w:pPr>
      <w:r w:rsidRPr="00203EF4">
        <w:rPr>
          <w:b/>
          <w:sz w:val="24"/>
        </w:rPr>
        <w:br w:type="page"/>
      </w:r>
    </w:p>
    <w:p w14:paraId="3B6EBDA5" w14:textId="77777777" w:rsidR="00160662" w:rsidRPr="00743CC3" w:rsidRDefault="00160662" w:rsidP="00D37A9B">
      <w:pPr>
        <w:pStyle w:val="Heading2"/>
        <w:tabs>
          <w:tab w:val="clear" w:pos="576"/>
          <w:tab w:val="num" w:pos="851"/>
        </w:tabs>
        <w:ind w:left="851" w:hanging="851"/>
        <w:rPr>
          <w:sz w:val="28"/>
        </w:rPr>
      </w:pPr>
      <w:r w:rsidRPr="00743CC3">
        <w:rPr>
          <w:sz w:val="28"/>
        </w:rPr>
        <w:lastRenderedPageBreak/>
        <w:t xml:space="preserve">Partie </w:t>
      </w:r>
      <w:r>
        <w:rPr>
          <w:sz w:val="28"/>
        </w:rPr>
        <w:t>4</w:t>
      </w:r>
      <w:r w:rsidRPr="00743CC3">
        <w:rPr>
          <w:sz w:val="28"/>
        </w:rPr>
        <w:t>: Pour la musique, point de salut ?</w:t>
      </w:r>
    </w:p>
    <w:p w14:paraId="226E337E" w14:textId="77777777" w:rsidR="00160662" w:rsidRDefault="00160662" w:rsidP="00441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auto"/>
          <w:sz w:val="14"/>
          <w:szCs w:val="14"/>
          <w:lang w:eastAsia="en-US"/>
        </w:rPr>
      </w:pPr>
    </w:p>
    <w:p w14:paraId="01B1D271" w14:textId="3C0B2BA6" w:rsidR="00160662" w:rsidRPr="000E1B22" w:rsidRDefault="00160662" w:rsidP="008008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rPr>
          <w:b/>
          <w:sz w:val="24"/>
        </w:rPr>
      </w:pPr>
      <w:r w:rsidRPr="000E1B22">
        <w:rPr>
          <w:sz w:val="24"/>
        </w:rPr>
        <w:t xml:space="preserve">Désormais, c’est décidé, votre équipe </w:t>
      </w:r>
      <w:r w:rsidR="00BD494E">
        <w:rPr>
          <w:sz w:val="24"/>
        </w:rPr>
        <w:t xml:space="preserve">d’agents spéciaux </w:t>
      </w:r>
      <w:r w:rsidRPr="000E1B22">
        <w:rPr>
          <w:sz w:val="24"/>
        </w:rPr>
        <w:t>n’écoutera plus de musique qu’en toute légalité. Pour autant, vos salaires sont bien maigres.</w:t>
      </w:r>
      <w:r w:rsidRPr="000E1B22">
        <w:rPr>
          <w:b/>
          <w:sz w:val="24"/>
        </w:rPr>
        <w:t xml:space="preserve"> N’y a-t-il donc aucun moyen de continuer à égayer gratuitement votre quotidien ?</w:t>
      </w:r>
    </w:p>
    <w:p w14:paraId="1DE2F419" w14:textId="77777777" w:rsidR="00160662" w:rsidRDefault="00160662" w:rsidP="00441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auto"/>
          <w:sz w:val="14"/>
          <w:szCs w:val="14"/>
          <w:lang w:eastAsia="en-US"/>
        </w:rPr>
      </w:pPr>
    </w:p>
    <w:p w14:paraId="26BB1BA8" w14:textId="77777777" w:rsidR="00160662" w:rsidRDefault="00160662" w:rsidP="00441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auto"/>
          <w:sz w:val="14"/>
          <w:szCs w:val="14"/>
          <w:lang w:eastAsia="en-US"/>
        </w:rPr>
      </w:pPr>
    </w:p>
    <w:p w14:paraId="7BCB8653" w14:textId="77777777" w:rsidR="00160662" w:rsidRDefault="00160662" w:rsidP="00441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auto"/>
          <w:sz w:val="14"/>
          <w:szCs w:val="14"/>
          <w:lang w:eastAsia="en-US"/>
        </w:rPr>
      </w:pPr>
    </w:p>
    <w:p w14:paraId="49ED0601" w14:textId="77777777" w:rsidR="00160662" w:rsidRPr="00743CC3" w:rsidRDefault="00160662" w:rsidP="00AA4D3E">
      <w:pPr>
        <w:pStyle w:val="ListParagraph"/>
        <w:numPr>
          <w:ilvl w:val="0"/>
          <w:numId w:val="12"/>
        </w:numPr>
        <w:jc w:val="both"/>
        <w:rPr>
          <w:sz w:val="24"/>
        </w:rPr>
      </w:pPr>
      <w:r w:rsidRPr="00743CC3">
        <w:rPr>
          <w:sz w:val="24"/>
        </w:rPr>
        <w:t>Est-il possible d’écouter de la musique gratuitement sur Internet ?</w:t>
      </w:r>
    </w:p>
    <w:p w14:paraId="7F67E978" w14:textId="77777777" w:rsidR="00160662" w:rsidRDefault="00160662" w:rsidP="00E93B49">
      <w:pPr>
        <w:pStyle w:val="ListParagraph"/>
        <w:ind w:left="720"/>
        <w:jc w:val="both"/>
        <w:rPr>
          <w:sz w:val="24"/>
        </w:rPr>
      </w:pPr>
    </w:p>
    <w:p w14:paraId="64A8E3D4" w14:textId="77777777" w:rsidR="006E15B7" w:rsidRDefault="006E15B7" w:rsidP="00E93B49">
      <w:pPr>
        <w:pStyle w:val="ListParagraph"/>
        <w:ind w:left="720"/>
        <w:jc w:val="both"/>
        <w:rPr>
          <w:sz w:val="24"/>
        </w:rPr>
      </w:pPr>
    </w:p>
    <w:p w14:paraId="5074A165" w14:textId="77777777" w:rsidR="00160662" w:rsidRDefault="00160662" w:rsidP="00AA4D3E">
      <w:pPr>
        <w:pStyle w:val="ListParagraph"/>
        <w:numPr>
          <w:ilvl w:val="0"/>
          <w:numId w:val="12"/>
        </w:numPr>
        <w:jc w:val="both"/>
        <w:rPr>
          <w:sz w:val="24"/>
        </w:rPr>
      </w:pPr>
      <w:r w:rsidRPr="00743CC3">
        <w:rPr>
          <w:sz w:val="24"/>
        </w:rPr>
        <w:t>Quelle est la valeur créée par chacun des sites ci-dessus ?</w:t>
      </w:r>
    </w:p>
    <w:p w14:paraId="0C770E48" w14:textId="77777777" w:rsidR="00160662" w:rsidRDefault="00160662" w:rsidP="00E93B49">
      <w:pPr>
        <w:jc w:val="both"/>
        <w:rPr>
          <w:sz w:val="24"/>
        </w:rPr>
      </w:pPr>
    </w:p>
    <w:p w14:paraId="3E392810" w14:textId="77777777" w:rsidR="006E15B7" w:rsidRPr="00743CC3" w:rsidRDefault="006E15B7" w:rsidP="00E93B49">
      <w:pPr>
        <w:jc w:val="both"/>
        <w:rPr>
          <w:sz w:val="24"/>
        </w:rPr>
      </w:pPr>
    </w:p>
    <w:p w14:paraId="4E6B882B" w14:textId="77777777" w:rsidR="00160662" w:rsidRDefault="00160662" w:rsidP="00AA4D3E">
      <w:pPr>
        <w:pStyle w:val="ListParagraph"/>
        <w:numPr>
          <w:ilvl w:val="0"/>
          <w:numId w:val="12"/>
        </w:numPr>
        <w:jc w:val="both"/>
        <w:rPr>
          <w:sz w:val="24"/>
        </w:rPr>
      </w:pPr>
      <w:r w:rsidRPr="00743CC3">
        <w:rPr>
          <w:sz w:val="24"/>
        </w:rPr>
        <w:t>Comment gagnent-ils de l’argent ?</w:t>
      </w:r>
    </w:p>
    <w:p w14:paraId="780B3B81" w14:textId="77777777" w:rsidR="00160662" w:rsidRDefault="00160662" w:rsidP="00E93B49">
      <w:pPr>
        <w:jc w:val="both"/>
        <w:rPr>
          <w:sz w:val="24"/>
        </w:rPr>
      </w:pPr>
    </w:p>
    <w:p w14:paraId="31C2C4CE" w14:textId="77777777" w:rsidR="006E15B7" w:rsidRPr="00743CC3" w:rsidRDefault="006E15B7" w:rsidP="00E93B49">
      <w:pPr>
        <w:jc w:val="both"/>
        <w:rPr>
          <w:sz w:val="24"/>
        </w:rPr>
      </w:pPr>
    </w:p>
    <w:p w14:paraId="61F6CE54" w14:textId="0214195E" w:rsidR="00160662" w:rsidRPr="00743CC3" w:rsidRDefault="00160662" w:rsidP="00AA4D3E">
      <w:pPr>
        <w:pStyle w:val="ListParagraph"/>
        <w:numPr>
          <w:ilvl w:val="0"/>
          <w:numId w:val="12"/>
        </w:numPr>
        <w:jc w:val="both"/>
        <w:rPr>
          <w:sz w:val="24"/>
        </w:rPr>
      </w:pPr>
      <w:r w:rsidRPr="00743CC3">
        <w:rPr>
          <w:sz w:val="24"/>
        </w:rPr>
        <w:t>Le droit d’auteur est-il respecté dans toutes les solutions</w:t>
      </w:r>
      <w:r>
        <w:rPr>
          <w:sz w:val="24"/>
        </w:rPr>
        <w:t xml:space="preserve"> proposées sur Internet</w:t>
      </w:r>
      <w:r w:rsidRPr="00743CC3">
        <w:rPr>
          <w:sz w:val="24"/>
        </w:rPr>
        <w:t> ?</w:t>
      </w:r>
    </w:p>
    <w:p w14:paraId="330643B6" w14:textId="77777777" w:rsidR="00160662" w:rsidRDefault="00160662" w:rsidP="00441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auto"/>
          <w:sz w:val="14"/>
          <w:szCs w:val="14"/>
          <w:lang w:eastAsia="en-US"/>
        </w:rPr>
      </w:pPr>
    </w:p>
    <w:p w14:paraId="1A13C2EE" w14:textId="77777777" w:rsidR="00160662" w:rsidRDefault="00160662" w:rsidP="00441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auto"/>
          <w:sz w:val="14"/>
          <w:szCs w:val="14"/>
          <w:lang w:eastAsia="en-US"/>
        </w:rPr>
      </w:pPr>
    </w:p>
    <w:p w14:paraId="0329D312" w14:textId="77777777" w:rsidR="00160662" w:rsidRDefault="00160662" w:rsidP="00441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auto"/>
          <w:sz w:val="14"/>
          <w:szCs w:val="14"/>
          <w:lang w:eastAsia="en-US"/>
        </w:rPr>
      </w:pPr>
    </w:p>
    <w:p w14:paraId="76930C43" w14:textId="77777777" w:rsidR="00160662" w:rsidRDefault="00160662" w:rsidP="00441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color w:val="auto"/>
          <w:sz w:val="14"/>
          <w:szCs w:val="14"/>
          <w:lang w:eastAsia="en-US"/>
        </w:rPr>
      </w:pPr>
    </w:p>
    <w:p w14:paraId="1B70375C" w14:textId="77777777" w:rsidR="00160662" w:rsidRPr="00743CC3" w:rsidRDefault="00160662" w:rsidP="0044185E"/>
    <w:p w14:paraId="35E44826" w14:textId="77777777" w:rsidR="008E313C" w:rsidRDefault="008E313C">
      <w:pPr>
        <w:suppressAutoHyphens w:val="0"/>
        <w:rPr>
          <w:b/>
          <w:sz w:val="22"/>
          <w:u w:val="single"/>
        </w:rPr>
      </w:pPr>
      <w:r>
        <w:rPr>
          <w:b/>
          <w:sz w:val="22"/>
          <w:u w:val="single"/>
        </w:rPr>
        <w:br w:type="page"/>
      </w:r>
    </w:p>
    <w:p w14:paraId="64BD1A43" w14:textId="4F4AD761" w:rsidR="00160662" w:rsidRPr="00743CC3" w:rsidRDefault="00160662" w:rsidP="008E313C">
      <w:pPr>
        <w:pStyle w:val="Heading2"/>
        <w:tabs>
          <w:tab w:val="clear" w:pos="576"/>
          <w:tab w:val="num" w:pos="851"/>
        </w:tabs>
        <w:ind w:left="851" w:hanging="851"/>
        <w:rPr>
          <w:sz w:val="28"/>
        </w:rPr>
      </w:pPr>
      <w:r>
        <w:rPr>
          <w:sz w:val="28"/>
        </w:rPr>
        <w:lastRenderedPageBreak/>
        <w:t>P</w:t>
      </w:r>
      <w:r w:rsidRPr="00743CC3">
        <w:rPr>
          <w:sz w:val="28"/>
        </w:rPr>
        <w:t xml:space="preserve">artie </w:t>
      </w:r>
      <w:r>
        <w:rPr>
          <w:sz w:val="28"/>
        </w:rPr>
        <w:t>5</w:t>
      </w:r>
      <w:r w:rsidRPr="00743CC3">
        <w:rPr>
          <w:sz w:val="28"/>
        </w:rPr>
        <w:t xml:space="preserve"> : </w:t>
      </w:r>
      <w:r>
        <w:rPr>
          <w:sz w:val="28"/>
        </w:rPr>
        <w:t>Saurez-vous déjouer les pièges et saisir les opportunités  de l’économie numérique ?</w:t>
      </w:r>
    </w:p>
    <w:p w14:paraId="76B388AB" w14:textId="77777777" w:rsidR="00160662" w:rsidRPr="0062459E" w:rsidRDefault="00160662" w:rsidP="003A2AB9">
      <w:pPr>
        <w:jc w:val="both"/>
        <w:rPr>
          <w:color w:val="FF0000"/>
          <w:sz w:val="24"/>
          <w:szCs w:val="24"/>
        </w:rPr>
      </w:pPr>
    </w:p>
    <w:p w14:paraId="608EFC09" w14:textId="708CFF58" w:rsidR="00160662" w:rsidRPr="00C940EC" w:rsidRDefault="009B14A2" w:rsidP="003A2AB9">
      <w:pPr>
        <w:jc w:val="both"/>
        <w:rPr>
          <w:b/>
          <w:sz w:val="24"/>
          <w:szCs w:val="24"/>
        </w:rPr>
      </w:pPr>
      <w:r>
        <w:rPr>
          <w:b/>
          <w:sz w:val="24"/>
          <w:szCs w:val="24"/>
        </w:rPr>
        <w:t xml:space="preserve">Une amie </w:t>
      </w:r>
      <w:bookmarkStart w:id="1" w:name="_GoBack"/>
      <w:bookmarkEnd w:id="1"/>
      <w:r w:rsidR="00160662" w:rsidRPr="00C940EC">
        <w:rPr>
          <w:b/>
          <w:sz w:val="24"/>
          <w:szCs w:val="24"/>
        </w:rPr>
        <w:t>de votre équipe d’investigation vient d’écrire ce qui sera sans doute le tube de l’été prochain. Maintenant que vous êtes experts en la matière, elle vous demande de la conseiller pour éviter qu’elle ne soit privée de ses droits d’auteur.</w:t>
      </w:r>
    </w:p>
    <w:p w14:paraId="6867BF1B" w14:textId="77777777" w:rsidR="00160662" w:rsidRPr="00C940EC" w:rsidRDefault="00160662" w:rsidP="003A2AB9">
      <w:pPr>
        <w:rPr>
          <w:sz w:val="24"/>
          <w:szCs w:val="24"/>
        </w:rPr>
      </w:pPr>
    </w:p>
    <w:p w14:paraId="6F1B66D7" w14:textId="77777777" w:rsidR="00160662" w:rsidRPr="00C940EC" w:rsidRDefault="00160662" w:rsidP="003A2AB9">
      <w:pPr>
        <w:rPr>
          <w:sz w:val="24"/>
          <w:szCs w:val="24"/>
        </w:rPr>
      </w:pPr>
      <w:r w:rsidRPr="00C940EC">
        <w:rPr>
          <w:sz w:val="24"/>
          <w:szCs w:val="24"/>
        </w:rPr>
        <w:t xml:space="preserve">Vous allez la conseiller directement sur le site suivant : </w:t>
      </w:r>
      <w:hyperlink r:id="rId31" w:history="1">
        <w:r w:rsidRPr="00C940EC">
          <w:rPr>
            <w:rStyle w:val="Hyperlink"/>
            <w:rFonts w:cs="Arial"/>
            <w:sz w:val="24"/>
            <w:szCs w:val="24"/>
          </w:rPr>
          <w:t>http://www.creatif-public.net/DEPN/</w:t>
        </w:r>
      </w:hyperlink>
    </w:p>
    <w:p w14:paraId="094545DD" w14:textId="77777777" w:rsidR="00160662" w:rsidRPr="00C940EC" w:rsidRDefault="00160662" w:rsidP="003A2AB9">
      <w:pPr>
        <w:rPr>
          <w:sz w:val="24"/>
          <w:szCs w:val="24"/>
        </w:rPr>
      </w:pPr>
    </w:p>
    <w:p w14:paraId="4195D739" w14:textId="05358B7E" w:rsidR="00160662" w:rsidRPr="00C940EC" w:rsidRDefault="00160662" w:rsidP="003A2AB9">
      <w:pPr>
        <w:rPr>
          <w:sz w:val="24"/>
          <w:szCs w:val="24"/>
        </w:rPr>
      </w:pPr>
      <w:r w:rsidRPr="00C940EC">
        <w:rPr>
          <w:sz w:val="24"/>
          <w:szCs w:val="24"/>
        </w:rPr>
        <w:t>Sur ce site, sélectionnez le module « Propriété littéraire et artistique : droits d’auteurs et droits voisins ».</w:t>
      </w:r>
    </w:p>
    <w:p w14:paraId="2C6E786E" w14:textId="77777777" w:rsidR="00160662" w:rsidRPr="00C940EC" w:rsidRDefault="00160662" w:rsidP="003A2AB9">
      <w:pPr>
        <w:rPr>
          <w:sz w:val="24"/>
          <w:szCs w:val="24"/>
          <w:u w:val="single"/>
        </w:rPr>
      </w:pPr>
      <w:r w:rsidRPr="00C940EC">
        <w:rPr>
          <w:sz w:val="24"/>
          <w:szCs w:val="24"/>
          <w:u w:val="single"/>
        </w:rPr>
        <w:t>Conseillez votre amie directement sur le site.</w:t>
      </w:r>
    </w:p>
    <w:p w14:paraId="250EDBD2" w14:textId="77777777" w:rsidR="00160662" w:rsidRPr="00C940EC" w:rsidRDefault="00160662" w:rsidP="003A2AB9">
      <w:pPr>
        <w:rPr>
          <w:sz w:val="24"/>
          <w:szCs w:val="24"/>
        </w:rPr>
      </w:pPr>
    </w:p>
    <w:p w14:paraId="7F0D5611" w14:textId="77777777" w:rsidR="00160662" w:rsidRDefault="00160662" w:rsidP="003A2AB9">
      <w:pPr>
        <w:rPr>
          <w:sz w:val="24"/>
          <w:szCs w:val="24"/>
        </w:rPr>
      </w:pPr>
    </w:p>
    <w:p w14:paraId="3DABD7F1" w14:textId="77777777" w:rsidR="00160662" w:rsidRPr="00C940EC" w:rsidRDefault="00160662" w:rsidP="003A2AB9">
      <w:pPr>
        <w:rPr>
          <w:sz w:val="24"/>
          <w:szCs w:val="24"/>
        </w:rPr>
      </w:pPr>
    </w:p>
    <w:p w14:paraId="406B84BF" w14:textId="1A402DAA" w:rsidR="008E313C" w:rsidRPr="00C940EC" w:rsidRDefault="00C940EC" w:rsidP="003A2AB9">
      <w:pPr>
        <w:rPr>
          <w:b/>
          <w:sz w:val="24"/>
          <w:szCs w:val="24"/>
        </w:rPr>
      </w:pPr>
      <w:r w:rsidRPr="00C940EC">
        <w:rPr>
          <w:b/>
          <w:sz w:val="24"/>
          <w:szCs w:val="24"/>
        </w:rPr>
        <w:t>La musique numérique, c’est mieux !?</w:t>
      </w:r>
    </w:p>
    <w:p w14:paraId="35608777" w14:textId="77777777" w:rsidR="008E313C" w:rsidRPr="00C940EC" w:rsidRDefault="008E313C" w:rsidP="008E313C">
      <w:pPr>
        <w:jc w:val="both"/>
        <w:rPr>
          <w:b/>
          <w:sz w:val="24"/>
          <w:szCs w:val="24"/>
        </w:rPr>
      </w:pPr>
    </w:p>
    <w:p w14:paraId="7B81FE36" w14:textId="028157B7" w:rsidR="008E313C" w:rsidRPr="00C940EC" w:rsidRDefault="008E313C" w:rsidP="008E313C">
      <w:pPr>
        <w:jc w:val="both"/>
        <w:rPr>
          <w:sz w:val="24"/>
          <w:szCs w:val="24"/>
        </w:rPr>
      </w:pPr>
      <w:r w:rsidRPr="00C940EC">
        <w:rPr>
          <w:sz w:val="24"/>
          <w:szCs w:val="24"/>
        </w:rPr>
        <w:t xml:space="preserve">Votre sens poussé du partage et du développement de l’économie de la connaissance vous pousse à </w:t>
      </w:r>
      <w:r w:rsidR="00C940EC" w:rsidRPr="00C940EC">
        <w:rPr>
          <w:sz w:val="24"/>
          <w:szCs w:val="24"/>
        </w:rPr>
        <w:t xml:space="preserve">conseiller à votre amie </w:t>
      </w:r>
      <w:r w:rsidRPr="00C940EC">
        <w:rPr>
          <w:sz w:val="24"/>
          <w:szCs w:val="24"/>
        </w:rPr>
        <w:t>la mise en ligne, sur Internet, de</w:t>
      </w:r>
      <w:r w:rsidR="00C940EC" w:rsidRPr="00C940EC">
        <w:rPr>
          <w:sz w:val="24"/>
          <w:szCs w:val="24"/>
        </w:rPr>
        <w:t xml:space="preserve"> son </w:t>
      </w:r>
      <w:r w:rsidRPr="00C940EC">
        <w:rPr>
          <w:sz w:val="24"/>
          <w:szCs w:val="24"/>
        </w:rPr>
        <w:t>album</w:t>
      </w:r>
      <w:r w:rsidR="00C940EC" w:rsidRPr="00C940EC">
        <w:rPr>
          <w:sz w:val="24"/>
          <w:szCs w:val="24"/>
        </w:rPr>
        <w:t>.</w:t>
      </w:r>
      <w:r w:rsidRPr="00C940EC">
        <w:rPr>
          <w:sz w:val="24"/>
          <w:szCs w:val="24"/>
        </w:rPr>
        <w:t xml:space="preserve"> </w:t>
      </w:r>
    </w:p>
    <w:p w14:paraId="042711E0" w14:textId="6A7F5923" w:rsidR="008E313C" w:rsidRPr="00C940EC" w:rsidRDefault="008E313C" w:rsidP="008E313C">
      <w:pPr>
        <w:jc w:val="both"/>
        <w:rPr>
          <w:sz w:val="24"/>
          <w:szCs w:val="24"/>
        </w:rPr>
      </w:pPr>
      <w:r w:rsidRPr="00C940EC">
        <w:rPr>
          <w:sz w:val="24"/>
          <w:szCs w:val="24"/>
        </w:rPr>
        <w:t xml:space="preserve">Vous pouvez proposer les différents morceaux totalement gratuitement </w:t>
      </w:r>
      <w:r w:rsidR="00C940EC" w:rsidRPr="00C940EC">
        <w:rPr>
          <w:sz w:val="24"/>
          <w:szCs w:val="24"/>
        </w:rPr>
        <w:t xml:space="preserve">sur un site tel que </w:t>
      </w:r>
      <w:hyperlink r:id="rId32" w:history="1">
        <w:proofErr w:type="spellStart"/>
        <w:r w:rsidR="00C940EC" w:rsidRPr="00C940EC">
          <w:rPr>
            <w:rStyle w:val="Hyperlink"/>
            <w:rFonts w:cs="Arial"/>
            <w:sz w:val="24"/>
            <w:szCs w:val="24"/>
          </w:rPr>
          <w:t>Jamendo</w:t>
        </w:r>
        <w:proofErr w:type="spellEnd"/>
      </w:hyperlink>
      <w:r w:rsidR="00C940EC" w:rsidRPr="00C940EC">
        <w:rPr>
          <w:sz w:val="24"/>
          <w:szCs w:val="24"/>
        </w:rPr>
        <w:t xml:space="preserve"> </w:t>
      </w:r>
      <w:r w:rsidRPr="00C940EC">
        <w:rPr>
          <w:sz w:val="24"/>
          <w:szCs w:val="24"/>
        </w:rPr>
        <w:t xml:space="preserve">ou sur une plateforme </w:t>
      </w:r>
      <w:r w:rsidR="00C940EC" w:rsidRPr="00C940EC">
        <w:rPr>
          <w:sz w:val="24"/>
          <w:szCs w:val="24"/>
        </w:rPr>
        <w:t xml:space="preserve">musicale </w:t>
      </w:r>
      <w:r w:rsidRPr="00C940EC">
        <w:rPr>
          <w:sz w:val="24"/>
          <w:szCs w:val="24"/>
        </w:rPr>
        <w:t>avec</w:t>
      </w:r>
      <w:r w:rsidR="00C940EC" w:rsidRPr="00C940EC">
        <w:rPr>
          <w:sz w:val="24"/>
          <w:szCs w:val="24"/>
        </w:rPr>
        <w:t xml:space="preserve"> paiement d’une somme modique (1</w:t>
      </w:r>
      <w:r w:rsidRPr="00C940EC">
        <w:rPr>
          <w:sz w:val="24"/>
          <w:szCs w:val="24"/>
        </w:rPr>
        <w:t>,50 euros).</w:t>
      </w:r>
    </w:p>
    <w:p w14:paraId="69E564E3" w14:textId="77777777" w:rsidR="008E313C" w:rsidRPr="00C940EC" w:rsidRDefault="008E313C" w:rsidP="008E313C">
      <w:pPr>
        <w:jc w:val="both"/>
        <w:rPr>
          <w:sz w:val="24"/>
          <w:szCs w:val="24"/>
        </w:rPr>
      </w:pPr>
    </w:p>
    <w:p w14:paraId="205C403E" w14:textId="77777777" w:rsidR="008E313C" w:rsidRPr="00C940EC" w:rsidRDefault="008E313C" w:rsidP="008E313C">
      <w:pPr>
        <w:jc w:val="both"/>
        <w:rPr>
          <w:sz w:val="24"/>
          <w:szCs w:val="24"/>
        </w:rPr>
      </w:pPr>
      <w:r w:rsidRPr="00C940EC">
        <w:rPr>
          <w:sz w:val="24"/>
          <w:szCs w:val="24"/>
        </w:rPr>
        <w:t xml:space="preserve">Rédigez un document dans lequel vous préciserez puis expliciterez votre choix. Votre argumentation doit mobiliser les notions et idées qui ont été préalablement découvertes dans ce thème ou dans les autres thèmes de l’année (par exemple, rareté, création de valeur, </w:t>
      </w:r>
      <w:proofErr w:type="gramStart"/>
      <w:r w:rsidRPr="00C940EC">
        <w:rPr>
          <w:sz w:val="24"/>
          <w:szCs w:val="24"/>
        </w:rPr>
        <w:t>opportunité…)</w:t>
      </w:r>
      <w:proofErr w:type="gramEnd"/>
    </w:p>
    <w:p w14:paraId="622AD4CA" w14:textId="77777777" w:rsidR="008E313C" w:rsidRDefault="008E313C" w:rsidP="003A2AB9"/>
    <w:p w14:paraId="1804E842" w14:textId="77777777" w:rsidR="006E15B7" w:rsidRDefault="006E15B7" w:rsidP="003A2AB9"/>
    <w:p w14:paraId="20323D60" w14:textId="77777777" w:rsidR="008E313C" w:rsidRDefault="008E313C" w:rsidP="003A2AB9"/>
    <w:p w14:paraId="4269463F" w14:textId="77777777" w:rsidR="008E313C" w:rsidRPr="00743CC3" w:rsidRDefault="008E313C" w:rsidP="003A2AB9"/>
    <w:p w14:paraId="04880582" w14:textId="77777777" w:rsidR="00160662" w:rsidRDefault="00160662" w:rsidP="003A2AB9">
      <w:pPr>
        <w:suppressAutoHyphens w:val="0"/>
      </w:pPr>
    </w:p>
    <w:p w14:paraId="7147EE3E" w14:textId="77777777" w:rsidR="00160662" w:rsidRPr="003A2AB9" w:rsidRDefault="00160662" w:rsidP="004430B5">
      <w:pPr>
        <w:jc w:val="both"/>
        <w:rPr>
          <w:b/>
          <w:sz w:val="24"/>
        </w:rPr>
      </w:pPr>
      <w:r w:rsidRPr="003A2AB9">
        <w:rPr>
          <w:b/>
          <w:sz w:val="24"/>
        </w:rPr>
        <w:t>Lassé de votre activité d’agent spécial, vous envisagez de vous tourner vers une nouvelle activité. Le marché des applications mobiles pour Smartphones a retenu votre attention.</w:t>
      </w:r>
    </w:p>
    <w:p w14:paraId="6F8BAC31" w14:textId="77777777" w:rsidR="00160662" w:rsidRPr="00743CC3" w:rsidRDefault="00160662" w:rsidP="004430B5">
      <w:pPr>
        <w:pStyle w:val="ListParagraph"/>
        <w:ind w:left="720"/>
        <w:jc w:val="both"/>
        <w:rPr>
          <w:sz w:val="24"/>
        </w:rPr>
      </w:pPr>
    </w:p>
    <w:p w14:paraId="5C59D4C0" w14:textId="77777777" w:rsidR="00160662" w:rsidRPr="00743CC3" w:rsidRDefault="00160662" w:rsidP="00AA4D3E">
      <w:pPr>
        <w:pStyle w:val="ListParagraph"/>
        <w:numPr>
          <w:ilvl w:val="0"/>
          <w:numId w:val="11"/>
        </w:numPr>
        <w:jc w:val="both"/>
        <w:rPr>
          <w:sz w:val="24"/>
        </w:rPr>
      </w:pPr>
      <w:r w:rsidRPr="00743CC3">
        <w:rPr>
          <w:sz w:val="24"/>
        </w:rPr>
        <w:t>Après une lecture du document 6, et en vous appuyant notamment sur les acquis du thème « Comment l’entreprise se lance-t-elle sur un nouveau marché ? », proposez, en équipe, un diaporama présentant votre projet d’entreprise, vos produits, les prix envisagés et leur justification, vos objectifs, les moyens qu’il faudra mobiliser pour les atteindre, …</w:t>
      </w:r>
    </w:p>
    <w:p w14:paraId="7D43BAD0" w14:textId="77777777" w:rsidR="00160662" w:rsidRPr="00743CC3" w:rsidRDefault="00160662" w:rsidP="00D37A9B"/>
    <w:p w14:paraId="2A62C170" w14:textId="77777777" w:rsidR="00160662" w:rsidRDefault="00160662" w:rsidP="00D37A9B"/>
    <w:p w14:paraId="5F7397F4" w14:textId="0F4EE227" w:rsidR="006E15B7" w:rsidRDefault="006E15B7">
      <w:pPr>
        <w:suppressAutoHyphens w:val="0"/>
      </w:pPr>
      <w:r>
        <w:br w:type="page"/>
      </w:r>
    </w:p>
    <w:p w14:paraId="18AA5D61" w14:textId="77777777" w:rsidR="00160662" w:rsidRPr="00743CC3" w:rsidRDefault="00160662" w:rsidP="00C940EC">
      <w:pPr>
        <w:suppressAutoHyphens w:val="0"/>
        <w:rPr>
          <w:sz w:val="24"/>
        </w:rPr>
      </w:pPr>
      <w:r w:rsidRPr="00743CC3">
        <w:rPr>
          <w:sz w:val="24"/>
        </w:rPr>
        <w:lastRenderedPageBreak/>
        <w:t>Document 6 : Ruée vers l'eldorado</w:t>
      </w:r>
      <w:r w:rsidRPr="00743CC3">
        <w:rPr>
          <w:rFonts w:ascii="MS Gothic" w:eastAsia="MS Gothic" w:hAnsi="MS Gothic" w:cs="MS Gothic" w:hint="eastAsia"/>
          <w:sz w:val="24"/>
        </w:rPr>
        <w:t> </w:t>
      </w:r>
      <w:r w:rsidRPr="00743CC3">
        <w:rPr>
          <w:sz w:val="24"/>
        </w:rPr>
        <w:t>des applications mobiles</w:t>
      </w:r>
    </w:p>
    <w:p w14:paraId="5ACD03D7" w14:textId="77777777" w:rsidR="00160662" w:rsidRPr="00743CC3" w:rsidRDefault="00160662" w:rsidP="005D3CB1">
      <w:pPr>
        <w:widowControl w:val="0"/>
        <w:suppressAutoHyphens w:val="0"/>
        <w:autoSpaceDE w:val="0"/>
        <w:autoSpaceDN w:val="0"/>
        <w:adjustRightInd w:val="0"/>
        <w:rPr>
          <w:rFonts w:ascii="Trebuchet MS" w:hAnsi="Trebuchet MS" w:cs="Trebuchet MS"/>
          <w:color w:val="333333"/>
          <w:sz w:val="22"/>
          <w:szCs w:val="22"/>
          <w:lang w:eastAsia="en-US"/>
        </w:rPr>
      </w:pPr>
      <w:r w:rsidRPr="00743CC3">
        <w:rPr>
          <w:rFonts w:ascii="Verdana" w:hAnsi="Verdana" w:cs="Verdana"/>
          <w:color w:val="333333"/>
          <w:sz w:val="22"/>
          <w:szCs w:val="22"/>
          <w:lang w:eastAsia="en-US"/>
        </w:rPr>
        <w:t xml:space="preserve">Par </w:t>
      </w:r>
      <w:hyperlink r:id="rId33" w:history="1">
        <w:r w:rsidRPr="00743CC3">
          <w:rPr>
            <w:rFonts w:ascii="Verdana" w:hAnsi="Verdana" w:cs="Verdana"/>
            <w:color w:val="003873"/>
            <w:sz w:val="22"/>
            <w:szCs w:val="22"/>
            <w:lang w:eastAsia="en-US"/>
          </w:rPr>
          <w:t xml:space="preserve">Hayat </w:t>
        </w:r>
        <w:proofErr w:type="spellStart"/>
        <w:r w:rsidRPr="00743CC3">
          <w:rPr>
            <w:rFonts w:ascii="Verdana" w:hAnsi="Verdana" w:cs="Verdana"/>
            <w:color w:val="003873"/>
            <w:sz w:val="22"/>
            <w:szCs w:val="22"/>
            <w:lang w:eastAsia="en-US"/>
          </w:rPr>
          <w:t>Gazzane</w:t>
        </w:r>
        <w:proofErr w:type="spellEnd"/>
      </w:hyperlink>
      <w:r w:rsidRPr="00743CC3">
        <w:rPr>
          <w:rFonts w:ascii="Verdana" w:hAnsi="Verdana" w:cs="Verdana"/>
          <w:color w:val="333333"/>
          <w:sz w:val="22"/>
          <w:szCs w:val="22"/>
          <w:lang w:eastAsia="en-US"/>
        </w:rPr>
        <w:t xml:space="preserve">, </w:t>
      </w:r>
      <w:hyperlink r:id="rId34" w:history="1">
        <w:r w:rsidRPr="00743CC3">
          <w:rPr>
            <w:rStyle w:val="Hyperlink"/>
            <w:rFonts w:ascii="Verdana" w:hAnsi="Verdana" w:cs="Verdana"/>
            <w:sz w:val="22"/>
            <w:szCs w:val="22"/>
            <w:lang w:eastAsia="en-US"/>
          </w:rPr>
          <w:t>http://www.lefigaro.fr</w:t>
        </w:r>
      </w:hyperlink>
      <w:r w:rsidRPr="00743CC3">
        <w:rPr>
          <w:rFonts w:ascii="Verdana" w:hAnsi="Verdana" w:cs="Verdana"/>
          <w:color w:val="333333"/>
          <w:sz w:val="22"/>
          <w:szCs w:val="22"/>
          <w:lang w:eastAsia="en-US"/>
        </w:rPr>
        <w:t xml:space="preserve">, </w:t>
      </w:r>
      <w:r w:rsidRPr="00743CC3">
        <w:rPr>
          <w:rFonts w:ascii="Verdana" w:hAnsi="Verdana" w:cs="Verdana"/>
          <w:color w:val="999999"/>
          <w:sz w:val="22"/>
          <w:szCs w:val="22"/>
          <w:lang w:eastAsia="en-US"/>
        </w:rPr>
        <w:t xml:space="preserve">Mis à jour le 12/03/2010 </w:t>
      </w:r>
      <w:r w:rsidRPr="00743CC3">
        <w:rPr>
          <w:rFonts w:ascii="MS Gothic" w:eastAsia="MS Gothic" w:hAnsi="MS Gothic" w:cs="MS Gothic" w:hint="eastAsia"/>
          <w:color w:val="auto"/>
          <w:sz w:val="22"/>
          <w:szCs w:val="22"/>
          <w:lang w:eastAsia="en-US"/>
        </w:rPr>
        <w:t>  </w:t>
      </w:r>
    </w:p>
    <w:tbl>
      <w:tblPr>
        <w:tblW w:w="9235" w:type="dxa"/>
        <w:tblInd w:w="43" w:type="dxa"/>
        <w:tblLayout w:type="fixed"/>
        <w:tblCellMar>
          <w:top w:w="60" w:type="dxa"/>
          <w:left w:w="60" w:type="dxa"/>
          <w:bottom w:w="60" w:type="dxa"/>
          <w:right w:w="60" w:type="dxa"/>
        </w:tblCellMar>
        <w:tblLook w:val="0000" w:firstRow="0" w:lastRow="0" w:firstColumn="0" w:lastColumn="0" w:noHBand="0" w:noVBand="0"/>
      </w:tblPr>
      <w:tblGrid>
        <w:gridCol w:w="9235"/>
      </w:tblGrid>
      <w:tr w:rsidR="00160662" w:rsidRPr="00743CC3" w14:paraId="0FAECD4B" w14:textId="77777777" w:rsidTr="00541AA2">
        <w:trPr>
          <w:cantSplit/>
        </w:trPr>
        <w:tc>
          <w:tcPr>
            <w:tcW w:w="1868" w:type="dxa"/>
          </w:tcPr>
          <w:p w14:paraId="06193264" w14:textId="77777777" w:rsidR="00160662" w:rsidRPr="00743CC3" w:rsidRDefault="00160662" w:rsidP="00541AA2">
            <w:pPr>
              <w:widowControl w:val="0"/>
              <w:tabs>
                <w:tab w:val="left" w:pos="220"/>
                <w:tab w:val="left" w:pos="720"/>
              </w:tabs>
              <w:suppressAutoHyphens w:val="0"/>
              <w:autoSpaceDE w:val="0"/>
              <w:autoSpaceDN w:val="0"/>
              <w:adjustRightInd w:val="0"/>
              <w:spacing w:line="280" w:lineRule="atLeast"/>
              <w:rPr>
                <w:rFonts w:ascii="Trebuchet MS" w:hAnsi="Trebuchet MS" w:cs="Trebuchet MS"/>
                <w:color w:val="333333"/>
                <w:sz w:val="22"/>
                <w:szCs w:val="22"/>
                <w:lang w:eastAsia="en-US"/>
              </w:rPr>
            </w:pPr>
          </w:p>
        </w:tc>
      </w:tr>
    </w:tbl>
    <w:p w14:paraId="40067B1B" w14:textId="77777777" w:rsidR="00160662" w:rsidRPr="00743CC3" w:rsidRDefault="00160662" w:rsidP="005D3CB1">
      <w:pPr>
        <w:jc w:val="both"/>
        <w:rPr>
          <w:sz w:val="22"/>
        </w:rPr>
      </w:pPr>
    </w:p>
    <w:p w14:paraId="53AD91E0" w14:textId="77777777" w:rsidR="00160662" w:rsidRPr="00743CC3" w:rsidRDefault="00160662" w:rsidP="005D3CB1">
      <w:pPr>
        <w:jc w:val="both"/>
        <w:rPr>
          <w:b/>
          <w:sz w:val="24"/>
        </w:rPr>
      </w:pPr>
      <w:r w:rsidRPr="00743CC3">
        <w:rPr>
          <w:b/>
          <w:sz w:val="24"/>
        </w:rPr>
        <w:t xml:space="preserve">FOCUS - Déjà près de 3 milliards de téléchargements ont été effectués sur la seule plateforme d'Apple. Avec 180 millions de </w:t>
      </w:r>
      <w:proofErr w:type="spellStart"/>
      <w:r w:rsidRPr="00743CC3">
        <w:rPr>
          <w:b/>
          <w:sz w:val="24"/>
        </w:rPr>
        <w:t>smartphones</w:t>
      </w:r>
      <w:proofErr w:type="spellEnd"/>
      <w:r w:rsidRPr="00743CC3">
        <w:rPr>
          <w:b/>
          <w:sz w:val="24"/>
        </w:rPr>
        <w:t xml:space="preserve"> vendus dans le monde, la demande ne fait qu'accroître. Et les sources de revenus sont estimées à 30 milliards de dollars d'ici 3 ans.</w:t>
      </w:r>
    </w:p>
    <w:p w14:paraId="44C21AC3" w14:textId="77777777" w:rsidR="00160662" w:rsidRPr="00743CC3" w:rsidRDefault="00160662" w:rsidP="005D3CB1">
      <w:pPr>
        <w:jc w:val="both"/>
        <w:rPr>
          <w:b/>
          <w:sz w:val="24"/>
        </w:rPr>
      </w:pPr>
    </w:p>
    <w:p w14:paraId="65898341" w14:textId="77777777" w:rsidR="00160662" w:rsidRPr="00743CC3" w:rsidRDefault="00160662" w:rsidP="005D3CB1">
      <w:pPr>
        <w:widowControl w:val="0"/>
        <w:suppressAutoHyphens w:val="0"/>
        <w:autoSpaceDE w:val="0"/>
        <w:autoSpaceDN w:val="0"/>
        <w:adjustRightInd w:val="0"/>
        <w:spacing w:after="240"/>
        <w:jc w:val="both"/>
        <w:rPr>
          <w:sz w:val="22"/>
        </w:rPr>
      </w:pPr>
      <w:r w:rsidRPr="00743CC3">
        <w:rPr>
          <w:sz w:val="22"/>
        </w:rPr>
        <w:t>2009 aura indiscutablement été l'année des Smartphones. Environ 180 millions d'unités ont été vendues dans le monde en 2009. Une aubaine pour le marché des applications, censé équiper tous ces terminaux. D'après l'institut d'analyse Gartner, ce marché a engrangé l'an dernier, 4,2 milliards de dollars de chiffres d'affaires, aussi bien via les applications payantes que gratuites, qui génèrent des revenus publicitaires.</w:t>
      </w:r>
    </w:p>
    <w:p w14:paraId="677D3B56" w14:textId="77777777" w:rsidR="00160662" w:rsidRPr="00743CC3" w:rsidRDefault="00160662" w:rsidP="005D3CB1">
      <w:pPr>
        <w:widowControl w:val="0"/>
        <w:suppressAutoHyphens w:val="0"/>
        <w:autoSpaceDE w:val="0"/>
        <w:autoSpaceDN w:val="0"/>
        <w:adjustRightInd w:val="0"/>
        <w:spacing w:after="240"/>
        <w:jc w:val="both"/>
        <w:rPr>
          <w:sz w:val="22"/>
        </w:rPr>
      </w:pPr>
      <w:r w:rsidRPr="00743CC3">
        <w:rPr>
          <w:sz w:val="22"/>
        </w:rPr>
        <w:t>Pour le moment, cette industrie est littéralement dévorée par Apple à l'échelle mondiale. Sa plateforme, l'</w:t>
      </w:r>
      <w:hyperlink r:id="rId35" w:history="1">
        <w:r w:rsidRPr="00743CC3">
          <w:rPr>
            <w:sz w:val="22"/>
          </w:rPr>
          <w:t>App Store</w:t>
        </w:r>
      </w:hyperlink>
      <w:r w:rsidRPr="00743CC3">
        <w:rPr>
          <w:sz w:val="22"/>
        </w:rPr>
        <w:t xml:space="preserve">, représente entre 97,5% et 99,4% du marché selon les études. Un succès qui fait écho à celui de l'iPhone, considéré comme le premier véritable </w:t>
      </w:r>
      <w:proofErr w:type="spellStart"/>
      <w:r w:rsidRPr="00743CC3">
        <w:rPr>
          <w:sz w:val="22"/>
        </w:rPr>
        <w:t>smartphone</w:t>
      </w:r>
      <w:proofErr w:type="spellEnd"/>
      <w:r w:rsidRPr="00743CC3">
        <w:rPr>
          <w:sz w:val="22"/>
        </w:rPr>
        <w:t xml:space="preserve"> à usage grand public, vendu à 25 millions d'exemplaires en 2009. L'iPod </w:t>
      </w:r>
      <w:proofErr w:type="spellStart"/>
      <w:r w:rsidRPr="00743CC3">
        <w:rPr>
          <w:sz w:val="22"/>
        </w:rPr>
        <w:t>Touch</w:t>
      </w:r>
      <w:proofErr w:type="spellEnd"/>
      <w:r w:rsidRPr="00743CC3">
        <w:rPr>
          <w:sz w:val="22"/>
        </w:rPr>
        <w:t>, qui permet des téléchargements d'applications, est lui aussi un succès avec près de 20 millions d'unités écoulées depuis son lancement en 2007.</w:t>
      </w:r>
    </w:p>
    <w:p w14:paraId="4A5A5391" w14:textId="77777777" w:rsidR="00160662" w:rsidRPr="00743CC3" w:rsidRDefault="00160662" w:rsidP="005D3CB1">
      <w:pPr>
        <w:widowControl w:val="0"/>
        <w:suppressAutoHyphens w:val="0"/>
        <w:autoSpaceDE w:val="0"/>
        <w:autoSpaceDN w:val="0"/>
        <w:adjustRightInd w:val="0"/>
        <w:spacing w:after="100"/>
        <w:jc w:val="both"/>
        <w:rPr>
          <w:b/>
          <w:sz w:val="22"/>
        </w:rPr>
      </w:pPr>
      <w:r w:rsidRPr="00743CC3">
        <w:rPr>
          <w:b/>
          <w:sz w:val="22"/>
        </w:rPr>
        <w:t>« Un coup de génie »</w:t>
      </w:r>
    </w:p>
    <w:p w14:paraId="0644CF26" w14:textId="77777777" w:rsidR="00160662" w:rsidRPr="00743CC3" w:rsidRDefault="00160662" w:rsidP="005D3CB1">
      <w:pPr>
        <w:widowControl w:val="0"/>
        <w:suppressAutoHyphens w:val="0"/>
        <w:autoSpaceDE w:val="0"/>
        <w:autoSpaceDN w:val="0"/>
        <w:adjustRightInd w:val="0"/>
        <w:spacing w:after="240"/>
        <w:jc w:val="both"/>
        <w:rPr>
          <w:sz w:val="22"/>
        </w:rPr>
      </w:pPr>
      <w:r w:rsidRPr="00743CC3">
        <w:rPr>
          <w:sz w:val="22"/>
        </w:rPr>
        <w:t xml:space="preserve">La firme à la pomme recense sur l'App Store plus de 28.000 développeurs qui ont fourni jusqu'ici 150.000 applications. Près de 3 milliards de téléchargements ont été effectués dans </w:t>
      </w:r>
      <w:r w:rsidR="009A306A">
        <w:rPr>
          <w:noProof/>
          <w:lang w:val="en-US" w:eastAsia="en-US"/>
        </w:rPr>
        <w:drawing>
          <wp:anchor distT="0" distB="0" distL="114300" distR="114300" simplePos="0" relativeHeight="251649536" behindDoc="0" locked="0" layoutInCell="1" allowOverlap="1" wp14:anchorId="58DF38A9" wp14:editId="068D805E">
            <wp:simplePos x="0" y="0"/>
            <wp:positionH relativeFrom="column">
              <wp:posOffset>2452370</wp:posOffset>
            </wp:positionH>
            <wp:positionV relativeFrom="paragraph">
              <wp:posOffset>694690</wp:posOffset>
            </wp:positionV>
            <wp:extent cx="3479800" cy="3514725"/>
            <wp:effectExtent l="0" t="0" r="0" b="0"/>
            <wp:wrapSquare wrapText="bothSides"/>
            <wp:docPr id="2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79800" cy="3514725"/>
                    </a:xfrm>
                    <a:prstGeom prst="rect">
                      <a:avLst/>
                    </a:prstGeom>
                    <a:noFill/>
                  </pic:spPr>
                </pic:pic>
              </a:graphicData>
            </a:graphic>
            <wp14:sizeRelH relativeFrom="page">
              <wp14:pctWidth>0</wp14:pctWidth>
            </wp14:sizeRelH>
            <wp14:sizeRelV relativeFrom="page">
              <wp14:pctHeight>0</wp14:pctHeight>
            </wp14:sizeRelV>
          </wp:anchor>
        </w:drawing>
      </w:r>
      <w:r w:rsidRPr="00743CC3">
        <w:rPr>
          <w:sz w:val="22"/>
        </w:rPr>
        <w:t>77 pays. (…)</w:t>
      </w:r>
    </w:p>
    <w:p w14:paraId="18CBA6BF" w14:textId="77777777" w:rsidR="00160662" w:rsidRPr="00743CC3" w:rsidRDefault="00160662" w:rsidP="005D3CB1">
      <w:pPr>
        <w:widowControl w:val="0"/>
        <w:suppressAutoHyphens w:val="0"/>
        <w:autoSpaceDE w:val="0"/>
        <w:autoSpaceDN w:val="0"/>
        <w:adjustRightInd w:val="0"/>
        <w:spacing w:after="240"/>
        <w:jc w:val="both"/>
        <w:rPr>
          <w:sz w:val="22"/>
        </w:rPr>
      </w:pPr>
      <w:r w:rsidRPr="00743CC3">
        <w:rPr>
          <w:sz w:val="22"/>
        </w:rPr>
        <w:t xml:space="preserve">Chez Apple, le paiement est facilité : avec l'App Store, il suffit de se créer un compte iTunes et en 2 clics, c'est fait», explique Renaud </w:t>
      </w:r>
      <w:proofErr w:type="spellStart"/>
      <w:r w:rsidRPr="00743CC3">
        <w:rPr>
          <w:sz w:val="22"/>
        </w:rPr>
        <w:t>Ménérat</w:t>
      </w:r>
      <w:proofErr w:type="spellEnd"/>
      <w:r w:rsidRPr="00743CC3">
        <w:rPr>
          <w:sz w:val="22"/>
        </w:rPr>
        <w:t xml:space="preserve">, directeur de l'agence de marketing mobile </w:t>
      </w:r>
      <w:proofErr w:type="spellStart"/>
      <w:r w:rsidRPr="00743CC3">
        <w:rPr>
          <w:sz w:val="22"/>
        </w:rPr>
        <w:t>UserADgents</w:t>
      </w:r>
      <w:proofErr w:type="spellEnd"/>
      <w:r w:rsidRPr="00743CC3">
        <w:rPr>
          <w:sz w:val="22"/>
        </w:rPr>
        <w:t>.</w:t>
      </w:r>
    </w:p>
    <w:p w14:paraId="57C89ADE" w14:textId="77777777" w:rsidR="00160662" w:rsidRPr="00743CC3" w:rsidRDefault="00160662" w:rsidP="005D3CB1">
      <w:pPr>
        <w:widowControl w:val="0"/>
        <w:suppressAutoHyphens w:val="0"/>
        <w:autoSpaceDE w:val="0"/>
        <w:autoSpaceDN w:val="0"/>
        <w:adjustRightInd w:val="0"/>
        <w:spacing w:after="240"/>
        <w:jc w:val="both"/>
        <w:rPr>
          <w:sz w:val="22"/>
        </w:rPr>
      </w:pPr>
      <w:r w:rsidRPr="00743CC3">
        <w:rPr>
          <w:sz w:val="22"/>
        </w:rPr>
        <w:t>Couplées à une offre abondante, ces facilités de paiement font de l'App Store une affaire rentable pour Apple. «Apple a eu un coup de génie. C'est la première société qui fait la promotion et qui vend des produits qu'elle n'a pas fabriqués, en profitant de l'intelligence collective. Elle n'a rien investi mais récolte 30% des revenus par application payante vendue, les 70% restant allant au développeur. Apple », explique Gilles Blanc, directeur d'étude chez Benchmark. (…)</w:t>
      </w:r>
    </w:p>
    <w:p w14:paraId="45EA1A4E" w14:textId="77777777" w:rsidR="00160662" w:rsidRPr="00743CC3" w:rsidRDefault="00160662" w:rsidP="005D3CB1">
      <w:pPr>
        <w:widowControl w:val="0"/>
        <w:suppressAutoHyphens w:val="0"/>
        <w:autoSpaceDE w:val="0"/>
        <w:autoSpaceDN w:val="0"/>
        <w:adjustRightInd w:val="0"/>
        <w:spacing w:after="240"/>
        <w:jc w:val="both"/>
        <w:rPr>
          <w:sz w:val="22"/>
        </w:rPr>
      </w:pPr>
      <w:r w:rsidRPr="00743CC3">
        <w:rPr>
          <w:sz w:val="22"/>
        </w:rPr>
        <w:t>Pour l'instant, les bénéfices sont relatifs. En décembre 2009,</w:t>
      </w:r>
      <w:hyperlink r:id="rId37" w:history="1">
        <w:r w:rsidRPr="00743CC3">
          <w:rPr>
            <w:sz w:val="22"/>
          </w:rPr>
          <w:t xml:space="preserve"> la firme californienne a encaissé 75 millions de dollars</w:t>
        </w:r>
      </w:hyperlink>
      <w:r w:rsidRPr="00743CC3">
        <w:rPr>
          <w:sz w:val="22"/>
        </w:rPr>
        <w:t xml:space="preserve"> d'après les estimations de l'étude de gigaom.com. Une goutte d'eau à comparer aux 15,68 milliards de chiffre d'affaires total du premier trimestre 2009-2010, soit 5,2 milliards mensuels. «Mais Apple se base sur un potentiel de 60 millions d'utilisateurs d'iPhone dans le monde», explique Renaud </w:t>
      </w:r>
      <w:proofErr w:type="spellStart"/>
      <w:r w:rsidRPr="00743CC3">
        <w:rPr>
          <w:sz w:val="22"/>
        </w:rPr>
        <w:t>Ménérat</w:t>
      </w:r>
      <w:proofErr w:type="spellEnd"/>
      <w:r w:rsidRPr="00743CC3">
        <w:rPr>
          <w:sz w:val="22"/>
        </w:rPr>
        <w:t>. Et les prévisions de l'Américain ne laissent pas de doute: Apple table sur un gain de 1,6 milliard de dollars en 2012. (…)</w:t>
      </w:r>
    </w:p>
    <w:p w14:paraId="40FFEC24" w14:textId="77777777" w:rsidR="00160662" w:rsidRPr="00743CC3" w:rsidRDefault="00160662" w:rsidP="005D3CB1">
      <w:pPr>
        <w:widowControl w:val="0"/>
        <w:suppressAutoHyphens w:val="0"/>
        <w:autoSpaceDE w:val="0"/>
        <w:autoSpaceDN w:val="0"/>
        <w:adjustRightInd w:val="0"/>
        <w:spacing w:after="100"/>
        <w:jc w:val="both"/>
        <w:rPr>
          <w:b/>
          <w:sz w:val="24"/>
        </w:rPr>
      </w:pPr>
      <w:r w:rsidRPr="00743CC3">
        <w:rPr>
          <w:b/>
          <w:sz w:val="24"/>
        </w:rPr>
        <w:lastRenderedPageBreak/>
        <w:t>Près de 50 millions d'euros pour le marché français</w:t>
      </w:r>
    </w:p>
    <w:p w14:paraId="3512F7B2" w14:textId="77777777" w:rsidR="00160662" w:rsidRPr="00743CC3" w:rsidRDefault="00160662" w:rsidP="005D3CB1">
      <w:pPr>
        <w:widowControl w:val="0"/>
        <w:suppressAutoHyphens w:val="0"/>
        <w:autoSpaceDE w:val="0"/>
        <w:autoSpaceDN w:val="0"/>
        <w:adjustRightInd w:val="0"/>
        <w:spacing w:after="240"/>
        <w:jc w:val="both"/>
        <w:rPr>
          <w:sz w:val="22"/>
        </w:rPr>
      </w:pPr>
      <w:r w:rsidRPr="00743CC3">
        <w:rPr>
          <w:sz w:val="22"/>
        </w:rPr>
        <w:t xml:space="preserve">Du côté français, ce marché est comme ailleurs entre les mains d'Apple. D'après </w:t>
      </w:r>
      <w:proofErr w:type="spellStart"/>
      <w:r w:rsidRPr="00743CC3">
        <w:rPr>
          <w:sz w:val="22"/>
        </w:rPr>
        <w:t>userADgents</w:t>
      </w:r>
      <w:proofErr w:type="spellEnd"/>
      <w:r w:rsidRPr="00743CC3">
        <w:rPr>
          <w:sz w:val="22"/>
        </w:rPr>
        <w:t xml:space="preserve">, </w:t>
      </w:r>
      <w:hyperlink r:id="rId38" w:anchor="/fr/news/news-2010-02-23" w:history="1">
        <w:r w:rsidRPr="00743CC3">
          <w:rPr>
            <w:sz w:val="22"/>
          </w:rPr>
          <w:t>qui a réalisé une étude approfondie sur le sujet en février dernier</w:t>
        </w:r>
      </w:hyperlink>
      <w:r w:rsidRPr="00743CC3">
        <w:rPr>
          <w:sz w:val="22"/>
        </w:rPr>
        <w:t xml:space="preserve">, la firme à la pomme contrôle entre 90% et 95% de l'offre. La version française de l'App Store recense 79.976 </w:t>
      </w:r>
      <w:proofErr w:type="spellStart"/>
      <w:r w:rsidRPr="00743CC3">
        <w:rPr>
          <w:sz w:val="22"/>
        </w:rPr>
        <w:t>apps</w:t>
      </w:r>
      <w:proofErr w:type="spellEnd"/>
      <w:r w:rsidRPr="00743CC3">
        <w:rPr>
          <w:sz w:val="22"/>
        </w:rPr>
        <w:t xml:space="preserve"> dont 40% gratuites, alimentée par 23.942 développeurs.</w:t>
      </w:r>
    </w:p>
    <w:p w14:paraId="33B5409B" w14:textId="77777777" w:rsidR="00160662" w:rsidRPr="00743CC3" w:rsidRDefault="009A306A" w:rsidP="005D3CB1">
      <w:pPr>
        <w:widowControl w:val="0"/>
        <w:suppressAutoHyphens w:val="0"/>
        <w:autoSpaceDE w:val="0"/>
        <w:autoSpaceDN w:val="0"/>
        <w:adjustRightInd w:val="0"/>
        <w:jc w:val="both"/>
        <w:rPr>
          <w:sz w:val="22"/>
        </w:rPr>
      </w:pPr>
      <w:r>
        <w:rPr>
          <w:noProof/>
          <w:sz w:val="22"/>
          <w:lang w:val="en-US" w:eastAsia="en-US"/>
        </w:rPr>
        <w:drawing>
          <wp:inline distT="0" distB="0" distL="0" distR="0" wp14:anchorId="7D8248DF" wp14:editId="0A329218">
            <wp:extent cx="4038600" cy="3187700"/>
            <wp:effectExtent l="0" t="0" r="0" b="1270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38600" cy="3187700"/>
                    </a:xfrm>
                    <a:prstGeom prst="rect">
                      <a:avLst/>
                    </a:prstGeom>
                    <a:noFill/>
                    <a:ln>
                      <a:noFill/>
                    </a:ln>
                  </pic:spPr>
                </pic:pic>
              </a:graphicData>
            </a:graphic>
          </wp:inline>
        </w:drawing>
      </w:r>
    </w:p>
    <w:p w14:paraId="4B7C4516" w14:textId="77777777" w:rsidR="00160662" w:rsidRPr="00743CC3" w:rsidRDefault="00160662" w:rsidP="005D3CB1">
      <w:pPr>
        <w:widowControl w:val="0"/>
        <w:suppressAutoHyphens w:val="0"/>
        <w:autoSpaceDE w:val="0"/>
        <w:autoSpaceDN w:val="0"/>
        <w:adjustRightInd w:val="0"/>
        <w:spacing w:after="240"/>
        <w:jc w:val="both"/>
        <w:rPr>
          <w:sz w:val="22"/>
        </w:rPr>
      </w:pPr>
    </w:p>
    <w:p w14:paraId="79734178" w14:textId="77777777" w:rsidR="00160662" w:rsidRPr="00743CC3" w:rsidRDefault="00160662" w:rsidP="005D3CB1">
      <w:pPr>
        <w:widowControl w:val="0"/>
        <w:suppressAutoHyphens w:val="0"/>
        <w:autoSpaceDE w:val="0"/>
        <w:autoSpaceDN w:val="0"/>
        <w:adjustRightInd w:val="0"/>
        <w:spacing w:after="240"/>
        <w:jc w:val="both"/>
        <w:rPr>
          <w:sz w:val="22"/>
        </w:rPr>
      </w:pPr>
      <w:r w:rsidRPr="00743CC3">
        <w:rPr>
          <w:sz w:val="22"/>
        </w:rPr>
        <w:t xml:space="preserve">Pour les fournisseurs d'applications payantes, le marché français est estimé dans une fourchette de 30 à 50 millions d'euros en 2010. Le revenu moyen par développeur s'établirait à 2040 euros par mois (2800 dollars). «L'écosystème est rentable car avant, il fallait passer par l'opérateur qui prenait 50% des revenus», confirme Nicolas </w:t>
      </w:r>
      <w:proofErr w:type="spellStart"/>
      <w:r w:rsidRPr="00743CC3">
        <w:rPr>
          <w:sz w:val="22"/>
        </w:rPr>
        <w:t>Bensignor</w:t>
      </w:r>
      <w:proofErr w:type="spellEnd"/>
      <w:r w:rsidRPr="00743CC3">
        <w:rPr>
          <w:sz w:val="22"/>
        </w:rPr>
        <w:t xml:space="preserve">, directeur de </w:t>
      </w:r>
      <w:proofErr w:type="spellStart"/>
      <w:r w:rsidRPr="00743CC3">
        <w:rPr>
          <w:sz w:val="22"/>
        </w:rPr>
        <w:t>Playsoft</w:t>
      </w:r>
      <w:proofErr w:type="spellEnd"/>
      <w:r w:rsidRPr="00743CC3">
        <w:rPr>
          <w:sz w:val="22"/>
        </w:rPr>
        <w:t>, une agence spécialisée dans le développement d'applications. (…)</w:t>
      </w:r>
    </w:p>
    <w:p w14:paraId="55A388AF" w14:textId="77777777" w:rsidR="00160662" w:rsidRPr="00743CC3" w:rsidRDefault="00160662" w:rsidP="00B36AFB">
      <w:pPr>
        <w:widowControl w:val="0"/>
        <w:suppressAutoHyphens w:val="0"/>
        <w:autoSpaceDE w:val="0"/>
        <w:autoSpaceDN w:val="0"/>
        <w:adjustRightInd w:val="0"/>
        <w:spacing w:after="100"/>
        <w:jc w:val="both"/>
        <w:rPr>
          <w:sz w:val="22"/>
        </w:rPr>
      </w:pPr>
      <w:r w:rsidRPr="00743CC3">
        <w:rPr>
          <w:b/>
          <w:sz w:val="24"/>
        </w:rPr>
        <w:t>Un marché exposé à la piraterie</w:t>
      </w:r>
    </w:p>
    <w:p w14:paraId="7DBF9795" w14:textId="77777777" w:rsidR="00160662" w:rsidRPr="00743CC3" w:rsidRDefault="00160662" w:rsidP="005D3CB1">
      <w:pPr>
        <w:jc w:val="both"/>
        <w:rPr>
          <w:sz w:val="22"/>
        </w:rPr>
      </w:pPr>
      <w:r w:rsidRPr="00743CC3">
        <w:rPr>
          <w:sz w:val="22"/>
        </w:rPr>
        <w:t xml:space="preserve">Seul inconvénient auquel les acteurs du marché doivent se préparer : la piraterie sur les applications payantes. </w:t>
      </w:r>
      <w:hyperlink r:id="rId40" w:history="1">
        <w:r w:rsidRPr="00743CC3">
          <w:rPr>
            <w:sz w:val="22"/>
          </w:rPr>
          <w:t>D'après le site américain 24/7 Wall Street</w:t>
        </w:r>
      </w:hyperlink>
      <w:r w:rsidRPr="00743CC3">
        <w:rPr>
          <w:sz w:val="22"/>
        </w:rPr>
        <w:t xml:space="preserve">, cette dernière représente déjà un manque à gagner direct de 135 millions de dollars pour Apple et de 315 millions de dollars pour les développeurs. «Cela concerne pour le moment principalement les jeux», tempère Renaud </w:t>
      </w:r>
      <w:proofErr w:type="spellStart"/>
      <w:r w:rsidRPr="00743CC3">
        <w:rPr>
          <w:sz w:val="22"/>
        </w:rPr>
        <w:t>Ménérat</w:t>
      </w:r>
      <w:proofErr w:type="spellEnd"/>
      <w:r w:rsidRPr="00743CC3">
        <w:rPr>
          <w:sz w:val="22"/>
        </w:rPr>
        <w:t>. Le phénomène, encore minoritaire, ne serait d'ailleurs pas mauvais signe d'après les analystes. «La piraterie est le pendant de toute économie</w:t>
      </w:r>
      <w:r w:rsidRPr="00743CC3">
        <w:rPr>
          <w:rFonts w:ascii="Verdana" w:hAnsi="Verdana" w:cs="Verdana"/>
          <w:color w:val="333333"/>
          <w:sz w:val="24"/>
          <w:szCs w:val="24"/>
          <w:lang w:eastAsia="en-US"/>
        </w:rPr>
        <w:t xml:space="preserve"> qui </w:t>
      </w:r>
      <w:r w:rsidRPr="00743CC3">
        <w:rPr>
          <w:sz w:val="22"/>
        </w:rPr>
        <w:t>marche bien», souligne Gilles Blanc.</w:t>
      </w:r>
    </w:p>
    <w:sectPr w:rsidR="00160662" w:rsidRPr="00743CC3" w:rsidSect="00445E82">
      <w:pgSz w:w="11906" w:h="16838"/>
      <w:pgMar w:top="1140" w:right="1418" w:bottom="1134" w:left="1418" w:header="720" w:footer="9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C397E" w14:textId="77777777" w:rsidR="00087B2B" w:rsidRDefault="00087B2B">
      <w:r>
        <w:separator/>
      </w:r>
    </w:p>
  </w:endnote>
  <w:endnote w:type="continuationSeparator" w:id="0">
    <w:p w14:paraId="58E409BE" w14:textId="77777777" w:rsidR="00087B2B" w:rsidRDefault="00087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Cracked">
    <w:panose1 w:val="000004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8D16C" w14:textId="77777777" w:rsidR="00087B2B" w:rsidRDefault="00087B2B">
      <w:r>
        <w:separator/>
      </w:r>
    </w:p>
  </w:footnote>
  <w:footnote w:type="continuationSeparator" w:id="0">
    <w:p w14:paraId="63887992" w14:textId="77777777" w:rsidR="00087B2B" w:rsidRDefault="00087B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rPr>
        <w:rFonts w:cs="Times New Roman"/>
      </w:rPr>
    </w:lvl>
    <w:lvl w:ilvl="1">
      <w:start w:val="1"/>
      <w:numFmt w:val="none"/>
      <w:pStyle w:val="Heading2"/>
      <w:suff w:val="nothing"/>
      <w:lvlText w:val=""/>
      <w:lvlJc w:val="left"/>
      <w:pPr>
        <w:tabs>
          <w:tab w:val="num" w:pos="576"/>
        </w:tabs>
        <w:ind w:left="576" w:hanging="576"/>
      </w:pPr>
      <w:rPr>
        <w:rFonts w:cs="Times New Roman"/>
      </w:rPr>
    </w:lvl>
    <w:lvl w:ilvl="2">
      <w:start w:val="1"/>
      <w:numFmt w:val="none"/>
      <w:pStyle w:val="Heading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13"/>
    <w:lvl w:ilvl="0">
      <w:start w:val="1"/>
      <w:numFmt w:val="bullet"/>
      <w:lvlText w:val=""/>
      <w:lvlJc w:val="left"/>
      <w:pPr>
        <w:tabs>
          <w:tab w:val="num" w:pos="1428"/>
        </w:tabs>
        <w:ind w:left="1428" w:hanging="360"/>
      </w:pPr>
      <w:rPr>
        <w:rFonts w:ascii="Wingdings" w:hAnsi="Wingdings"/>
      </w:rPr>
    </w:lvl>
  </w:abstractNum>
  <w:abstractNum w:abstractNumId="2">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nsid w:val="00000004"/>
    <w:multiLevelType w:val="singleLevel"/>
    <w:tmpl w:val="00000004"/>
    <w:name w:val="WW8Num17"/>
    <w:lvl w:ilvl="0">
      <w:start w:val="1"/>
      <w:numFmt w:val="bullet"/>
      <w:lvlText w:val=""/>
      <w:lvlJc w:val="left"/>
      <w:pPr>
        <w:tabs>
          <w:tab w:val="num" w:pos="360"/>
        </w:tabs>
        <w:ind w:left="360" w:hanging="360"/>
      </w:pPr>
      <w:rPr>
        <w:rFonts w:ascii="Wingdings" w:hAnsi="Wingdings"/>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4B8303E"/>
    <w:multiLevelType w:val="hybridMultilevel"/>
    <w:tmpl w:val="B9E061A2"/>
    <w:lvl w:ilvl="0" w:tplc="0409000F">
      <w:start w:val="1"/>
      <w:numFmt w:val="decimal"/>
      <w:lvlText w:val="%1."/>
      <w:lvlJc w:val="left"/>
      <w:pPr>
        <w:ind w:left="720" w:hanging="360"/>
      </w:pPr>
      <w:rPr>
        <w:rFonts w:cs="Times New Roman"/>
      </w:rPr>
    </w:lvl>
    <w:lvl w:ilvl="1" w:tplc="50A08D90">
      <w:numFmt w:val="bullet"/>
      <w:lvlText w:val="-"/>
      <w:lvlJc w:val="left"/>
      <w:pPr>
        <w:ind w:left="1440" w:hanging="360"/>
      </w:pPr>
      <w:rPr>
        <w:rFonts w:ascii="Arial" w:eastAsia="Times New Roman" w:hAnsi="Aria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B6978A1"/>
    <w:multiLevelType w:val="hybridMultilevel"/>
    <w:tmpl w:val="04EE82CE"/>
    <w:lvl w:ilvl="0" w:tplc="06D6AFD4">
      <w:numFmt w:val="bullet"/>
      <w:lvlText w:val="-"/>
      <w:lvlJc w:val="left"/>
      <w:pPr>
        <w:tabs>
          <w:tab w:val="num" w:pos="1065"/>
        </w:tabs>
        <w:ind w:left="1065" w:hanging="360"/>
      </w:pPr>
      <w:rPr>
        <w:rFonts w:ascii="Arial" w:eastAsia="Times New Roman" w:hAnsi="Arial"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0">
    <w:nsid w:val="1394484C"/>
    <w:multiLevelType w:val="hybridMultilevel"/>
    <w:tmpl w:val="73D2A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5C419F"/>
    <w:multiLevelType w:val="hybridMultilevel"/>
    <w:tmpl w:val="01D21B9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54D2E71"/>
    <w:multiLevelType w:val="hybridMultilevel"/>
    <w:tmpl w:val="344CA8F2"/>
    <w:lvl w:ilvl="0" w:tplc="0409000F">
      <w:start w:val="1"/>
      <w:numFmt w:val="decimal"/>
      <w:lvlText w:val="%1."/>
      <w:lvlJc w:val="left"/>
      <w:pPr>
        <w:ind w:left="720" w:hanging="360"/>
      </w:pPr>
      <w:rPr>
        <w:rFonts w:cs="Times New Roman"/>
      </w:rPr>
    </w:lvl>
    <w:lvl w:ilvl="1" w:tplc="50A08D90">
      <w:numFmt w:val="bullet"/>
      <w:lvlText w:val="-"/>
      <w:lvlJc w:val="left"/>
      <w:pPr>
        <w:ind w:left="1440" w:hanging="360"/>
      </w:pPr>
      <w:rPr>
        <w:rFonts w:ascii="Arial" w:eastAsia="Times New Roman" w:hAnsi="Aria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A8368BD"/>
    <w:multiLevelType w:val="hybridMultilevel"/>
    <w:tmpl w:val="01D21B9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4D61977"/>
    <w:multiLevelType w:val="multilevel"/>
    <w:tmpl w:val="1DB62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334A54"/>
    <w:multiLevelType w:val="multilevel"/>
    <w:tmpl w:val="B9E061A2"/>
    <w:lvl w:ilvl="0">
      <w:start w:val="1"/>
      <w:numFmt w:val="decimal"/>
      <w:lvlText w:val="%1."/>
      <w:lvlJc w:val="left"/>
      <w:pPr>
        <w:ind w:left="720" w:hanging="360"/>
      </w:pPr>
      <w:rPr>
        <w:rFonts w:cs="Times New Roman"/>
      </w:rPr>
    </w:lvl>
    <w:lvl w:ilvl="1">
      <w:numFmt w:val="bullet"/>
      <w:lvlText w:val="-"/>
      <w:lvlJc w:val="left"/>
      <w:pPr>
        <w:ind w:left="1440" w:hanging="360"/>
      </w:pPr>
      <w:rPr>
        <w:rFonts w:ascii="Arial" w:eastAsia="Times New Roman" w:hAnsi="Aria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4D9F22FD"/>
    <w:multiLevelType w:val="hybridMultilevel"/>
    <w:tmpl w:val="344CA8F2"/>
    <w:lvl w:ilvl="0" w:tplc="0409000F">
      <w:start w:val="1"/>
      <w:numFmt w:val="decimal"/>
      <w:lvlText w:val="%1."/>
      <w:lvlJc w:val="left"/>
      <w:pPr>
        <w:ind w:left="720" w:hanging="360"/>
      </w:pPr>
      <w:rPr>
        <w:rFonts w:cs="Times New Roman"/>
      </w:rPr>
    </w:lvl>
    <w:lvl w:ilvl="1" w:tplc="50A08D90">
      <w:numFmt w:val="bullet"/>
      <w:lvlText w:val="-"/>
      <w:lvlJc w:val="left"/>
      <w:pPr>
        <w:ind w:left="1440" w:hanging="360"/>
      </w:pPr>
      <w:rPr>
        <w:rFonts w:ascii="Arial" w:eastAsia="Times New Roman" w:hAnsi="Aria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0BC75AA"/>
    <w:multiLevelType w:val="hybridMultilevel"/>
    <w:tmpl w:val="A162A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1F3905"/>
    <w:multiLevelType w:val="hybridMultilevel"/>
    <w:tmpl w:val="6B5E8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A940C4"/>
    <w:multiLevelType w:val="hybridMultilevel"/>
    <w:tmpl w:val="01D21B9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3EA0A02"/>
    <w:multiLevelType w:val="hybridMultilevel"/>
    <w:tmpl w:val="1F4E77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706574E"/>
    <w:multiLevelType w:val="multilevel"/>
    <w:tmpl w:val="B9E061A2"/>
    <w:lvl w:ilvl="0">
      <w:start w:val="1"/>
      <w:numFmt w:val="decimal"/>
      <w:lvlText w:val="%1."/>
      <w:lvlJc w:val="left"/>
      <w:pPr>
        <w:ind w:left="720" w:hanging="360"/>
      </w:pPr>
      <w:rPr>
        <w:rFonts w:cs="Times New Roman"/>
      </w:rPr>
    </w:lvl>
    <w:lvl w:ilvl="1">
      <w:numFmt w:val="bullet"/>
      <w:lvlText w:val="-"/>
      <w:lvlJc w:val="left"/>
      <w:pPr>
        <w:ind w:left="1440" w:hanging="360"/>
      </w:pPr>
      <w:rPr>
        <w:rFonts w:ascii="Arial" w:eastAsia="Times New Roman" w:hAnsi="Aria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nsid w:val="735B4393"/>
    <w:multiLevelType w:val="multilevel"/>
    <w:tmpl w:val="B9E061A2"/>
    <w:lvl w:ilvl="0">
      <w:start w:val="1"/>
      <w:numFmt w:val="decimal"/>
      <w:lvlText w:val="%1."/>
      <w:lvlJc w:val="left"/>
      <w:pPr>
        <w:ind w:left="720" w:hanging="360"/>
      </w:pPr>
      <w:rPr>
        <w:rFonts w:cs="Times New Roman"/>
      </w:rPr>
    </w:lvl>
    <w:lvl w:ilvl="1">
      <w:numFmt w:val="bullet"/>
      <w:lvlText w:val="-"/>
      <w:lvlJc w:val="left"/>
      <w:pPr>
        <w:ind w:left="1440" w:hanging="360"/>
      </w:pPr>
      <w:rPr>
        <w:rFonts w:ascii="Arial" w:eastAsia="Times New Roman" w:hAnsi="Aria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76200995"/>
    <w:multiLevelType w:val="hybridMultilevel"/>
    <w:tmpl w:val="B9E061A2"/>
    <w:lvl w:ilvl="0" w:tplc="0409000F">
      <w:start w:val="1"/>
      <w:numFmt w:val="decimal"/>
      <w:lvlText w:val="%1."/>
      <w:lvlJc w:val="left"/>
      <w:pPr>
        <w:ind w:left="720" w:hanging="360"/>
      </w:pPr>
      <w:rPr>
        <w:rFonts w:cs="Times New Roman"/>
      </w:rPr>
    </w:lvl>
    <w:lvl w:ilvl="1" w:tplc="50A08D90">
      <w:numFmt w:val="bullet"/>
      <w:lvlText w:val="-"/>
      <w:lvlJc w:val="left"/>
      <w:pPr>
        <w:ind w:left="1440" w:hanging="360"/>
      </w:pPr>
      <w:rPr>
        <w:rFonts w:ascii="Arial" w:eastAsia="Times New Roman" w:hAnsi="Aria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18"/>
  </w:num>
  <w:num w:numId="6">
    <w:abstractNumId w:val="14"/>
  </w:num>
  <w:num w:numId="7">
    <w:abstractNumId w:val="23"/>
  </w:num>
  <w:num w:numId="8">
    <w:abstractNumId w:val="10"/>
  </w:num>
  <w:num w:numId="9">
    <w:abstractNumId w:val="11"/>
  </w:num>
  <w:num w:numId="10">
    <w:abstractNumId w:val="17"/>
  </w:num>
  <w:num w:numId="11">
    <w:abstractNumId w:val="13"/>
  </w:num>
  <w:num w:numId="12">
    <w:abstractNumId w:val="19"/>
  </w:num>
  <w:num w:numId="13">
    <w:abstractNumId w:val="20"/>
  </w:num>
  <w:num w:numId="14">
    <w:abstractNumId w:val="4"/>
  </w:num>
  <w:num w:numId="15">
    <w:abstractNumId w:val="5"/>
  </w:num>
  <w:num w:numId="16">
    <w:abstractNumId w:val="6"/>
  </w:num>
  <w:num w:numId="17">
    <w:abstractNumId w:val="7"/>
  </w:num>
  <w:num w:numId="18">
    <w:abstractNumId w:val="15"/>
  </w:num>
  <w:num w:numId="19">
    <w:abstractNumId w:val="16"/>
  </w:num>
  <w:num w:numId="20">
    <w:abstractNumId w:val="8"/>
  </w:num>
  <w:num w:numId="21">
    <w:abstractNumId w:val="21"/>
  </w:num>
  <w:num w:numId="22">
    <w:abstractNumId w:val="22"/>
  </w:num>
  <w:num w:numId="23">
    <w:abstractNumId w:val="12"/>
  </w:num>
  <w:num w:numId="24">
    <w:abstractNumId w:val="9"/>
  </w:num>
  <w:num w:numId="25">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EB1"/>
    <w:rsid w:val="000118B1"/>
    <w:rsid w:val="00016085"/>
    <w:rsid w:val="00023BFD"/>
    <w:rsid w:val="00040C1E"/>
    <w:rsid w:val="00055212"/>
    <w:rsid w:val="00082161"/>
    <w:rsid w:val="000838B8"/>
    <w:rsid w:val="00087B2B"/>
    <w:rsid w:val="00090C6B"/>
    <w:rsid w:val="000E1B22"/>
    <w:rsid w:val="000E7281"/>
    <w:rsid w:val="000F0AE6"/>
    <w:rsid w:val="001065B0"/>
    <w:rsid w:val="00137A5D"/>
    <w:rsid w:val="001432B9"/>
    <w:rsid w:val="001477F6"/>
    <w:rsid w:val="00160662"/>
    <w:rsid w:val="00160DAC"/>
    <w:rsid w:val="00161F49"/>
    <w:rsid w:val="001725B6"/>
    <w:rsid w:val="001958A2"/>
    <w:rsid w:val="001A138B"/>
    <w:rsid w:val="001B534A"/>
    <w:rsid w:val="001E519A"/>
    <w:rsid w:val="001F4F2A"/>
    <w:rsid w:val="001F550E"/>
    <w:rsid w:val="00203EF4"/>
    <w:rsid w:val="00244B0F"/>
    <w:rsid w:val="00247FAB"/>
    <w:rsid w:val="00260893"/>
    <w:rsid w:val="0027494F"/>
    <w:rsid w:val="00280510"/>
    <w:rsid w:val="002915F3"/>
    <w:rsid w:val="002B15C6"/>
    <w:rsid w:val="002B2E49"/>
    <w:rsid w:val="003066CC"/>
    <w:rsid w:val="003266AB"/>
    <w:rsid w:val="00331B0B"/>
    <w:rsid w:val="003802F9"/>
    <w:rsid w:val="003969F1"/>
    <w:rsid w:val="003A2AB9"/>
    <w:rsid w:val="003A669A"/>
    <w:rsid w:val="003B386D"/>
    <w:rsid w:val="003C7081"/>
    <w:rsid w:val="003D0B3E"/>
    <w:rsid w:val="003D560C"/>
    <w:rsid w:val="004103D1"/>
    <w:rsid w:val="00422156"/>
    <w:rsid w:val="00436F05"/>
    <w:rsid w:val="0044185E"/>
    <w:rsid w:val="00442154"/>
    <w:rsid w:val="004430B5"/>
    <w:rsid w:val="00445E82"/>
    <w:rsid w:val="004623CF"/>
    <w:rsid w:val="004646B4"/>
    <w:rsid w:val="00467812"/>
    <w:rsid w:val="004738EC"/>
    <w:rsid w:val="00473EB1"/>
    <w:rsid w:val="00480E6D"/>
    <w:rsid w:val="0048689F"/>
    <w:rsid w:val="00496648"/>
    <w:rsid w:val="004A0DBC"/>
    <w:rsid w:val="004B63FF"/>
    <w:rsid w:val="004C14FC"/>
    <w:rsid w:val="004D38D2"/>
    <w:rsid w:val="004F38AA"/>
    <w:rsid w:val="004F3C81"/>
    <w:rsid w:val="00502DDF"/>
    <w:rsid w:val="00522A41"/>
    <w:rsid w:val="0052488E"/>
    <w:rsid w:val="00541AA2"/>
    <w:rsid w:val="00542347"/>
    <w:rsid w:val="00561857"/>
    <w:rsid w:val="005644E5"/>
    <w:rsid w:val="00570919"/>
    <w:rsid w:val="005833A0"/>
    <w:rsid w:val="00596CA0"/>
    <w:rsid w:val="00597A25"/>
    <w:rsid w:val="005B4F8F"/>
    <w:rsid w:val="005C45A9"/>
    <w:rsid w:val="005C64FA"/>
    <w:rsid w:val="005D126C"/>
    <w:rsid w:val="005D3CB1"/>
    <w:rsid w:val="005F3DF4"/>
    <w:rsid w:val="00602C51"/>
    <w:rsid w:val="00614444"/>
    <w:rsid w:val="0062459E"/>
    <w:rsid w:val="0063434C"/>
    <w:rsid w:val="0064231B"/>
    <w:rsid w:val="006728D3"/>
    <w:rsid w:val="0069366F"/>
    <w:rsid w:val="006A20E4"/>
    <w:rsid w:val="006B6A3E"/>
    <w:rsid w:val="006C2CFD"/>
    <w:rsid w:val="006C6F79"/>
    <w:rsid w:val="006E15B7"/>
    <w:rsid w:val="006F1230"/>
    <w:rsid w:val="006F6F8C"/>
    <w:rsid w:val="00706534"/>
    <w:rsid w:val="00743CC3"/>
    <w:rsid w:val="00751B46"/>
    <w:rsid w:val="00755566"/>
    <w:rsid w:val="007742FC"/>
    <w:rsid w:val="00791C02"/>
    <w:rsid w:val="007A517D"/>
    <w:rsid w:val="007F054D"/>
    <w:rsid w:val="0080087F"/>
    <w:rsid w:val="008237D8"/>
    <w:rsid w:val="008341E6"/>
    <w:rsid w:val="00855CF0"/>
    <w:rsid w:val="00861250"/>
    <w:rsid w:val="008669FD"/>
    <w:rsid w:val="00872B81"/>
    <w:rsid w:val="00873914"/>
    <w:rsid w:val="008806A7"/>
    <w:rsid w:val="008E313C"/>
    <w:rsid w:val="008F1C23"/>
    <w:rsid w:val="008F27F5"/>
    <w:rsid w:val="008F6D55"/>
    <w:rsid w:val="009157AC"/>
    <w:rsid w:val="00970278"/>
    <w:rsid w:val="009A08B0"/>
    <w:rsid w:val="009A1B2C"/>
    <w:rsid w:val="009A306A"/>
    <w:rsid w:val="009B14A2"/>
    <w:rsid w:val="009B612B"/>
    <w:rsid w:val="009C72D4"/>
    <w:rsid w:val="009F5CAD"/>
    <w:rsid w:val="00A0344D"/>
    <w:rsid w:val="00A03726"/>
    <w:rsid w:val="00A16950"/>
    <w:rsid w:val="00A22134"/>
    <w:rsid w:val="00A22310"/>
    <w:rsid w:val="00A25AEA"/>
    <w:rsid w:val="00A3636F"/>
    <w:rsid w:val="00A66205"/>
    <w:rsid w:val="00A81F78"/>
    <w:rsid w:val="00A8645A"/>
    <w:rsid w:val="00AA4D3E"/>
    <w:rsid w:val="00AA766B"/>
    <w:rsid w:val="00AB4B74"/>
    <w:rsid w:val="00AD66AE"/>
    <w:rsid w:val="00B36AFB"/>
    <w:rsid w:val="00B4228E"/>
    <w:rsid w:val="00B5584C"/>
    <w:rsid w:val="00B728AD"/>
    <w:rsid w:val="00B82968"/>
    <w:rsid w:val="00BB767D"/>
    <w:rsid w:val="00BD2E82"/>
    <w:rsid w:val="00BD494E"/>
    <w:rsid w:val="00C0758B"/>
    <w:rsid w:val="00C269FB"/>
    <w:rsid w:val="00C35375"/>
    <w:rsid w:val="00C369B6"/>
    <w:rsid w:val="00C42943"/>
    <w:rsid w:val="00C46FEF"/>
    <w:rsid w:val="00C60530"/>
    <w:rsid w:val="00C940EC"/>
    <w:rsid w:val="00CC76A4"/>
    <w:rsid w:val="00CD4464"/>
    <w:rsid w:val="00CD6432"/>
    <w:rsid w:val="00D21E2A"/>
    <w:rsid w:val="00D3709D"/>
    <w:rsid w:val="00D37A9B"/>
    <w:rsid w:val="00D50F05"/>
    <w:rsid w:val="00D674A0"/>
    <w:rsid w:val="00DC49A5"/>
    <w:rsid w:val="00DE4C8B"/>
    <w:rsid w:val="00DE684B"/>
    <w:rsid w:val="00DE759D"/>
    <w:rsid w:val="00DF65B9"/>
    <w:rsid w:val="00E0678C"/>
    <w:rsid w:val="00E104DD"/>
    <w:rsid w:val="00E10D62"/>
    <w:rsid w:val="00E16529"/>
    <w:rsid w:val="00E316C2"/>
    <w:rsid w:val="00E50DFA"/>
    <w:rsid w:val="00E534AF"/>
    <w:rsid w:val="00E57EA0"/>
    <w:rsid w:val="00E93B49"/>
    <w:rsid w:val="00EB7EC9"/>
    <w:rsid w:val="00EF0D63"/>
    <w:rsid w:val="00F86B8E"/>
    <w:rsid w:val="00FB50E1"/>
    <w:rsid w:val="00FB68F1"/>
    <w:rsid w:val="00FF14C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AEAD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82"/>
    <w:pPr>
      <w:suppressAutoHyphens/>
    </w:pPr>
    <w:rPr>
      <w:rFonts w:ascii="Arial" w:hAnsi="Arial" w:cs="Arial"/>
      <w:color w:val="000080"/>
      <w:sz w:val="20"/>
      <w:szCs w:val="20"/>
      <w:lang w:eastAsia="ar-SA"/>
    </w:rPr>
  </w:style>
  <w:style w:type="paragraph" w:styleId="Heading1">
    <w:name w:val="heading 1"/>
    <w:basedOn w:val="Normal"/>
    <w:next w:val="Normal"/>
    <w:link w:val="Heading1Char"/>
    <w:uiPriority w:val="99"/>
    <w:qFormat/>
    <w:rsid w:val="00445E82"/>
    <w:pPr>
      <w:numPr>
        <w:numId w:val="1"/>
      </w:numPr>
      <w:spacing w:before="280" w:after="280"/>
      <w:outlineLvl w:val="0"/>
    </w:pPr>
    <w:rPr>
      <w:b/>
      <w:bCs/>
      <w:color w:val="7D9BFF"/>
      <w:sz w:val="28"/>
      <w:szCs w:val="28"/>
    </w:rPr>
  </w:style>
  <w:style w:type="paragraph" w:styleId="Heading2">
    <w:name w:val="heading 2"/>
    <w:basedOn w:val="Normal"/>
    <w:next w:val="Normal"/>
    <w:link w:val="Heading2Char"/>
    <w:uiPriority w:val="99"/>
    <w:qFormat/>
    <w:rsid w:val="00445E82"/>
    <w:pPr>
      <w:numPr>
        <w:ilvl w:val="1"/>
        <w:numId w:val="1"/>
      </w:numPr>
      <w:spacing w:before="280" w:after="280"/>
      <w:outlineLvl w:val="1"/>
    </w:pPr>
    <w:rPr>
      <w:b/>
      <w:bCs/>
      <w:color w:val="B02200"/>
      <w:sz w:val="26"/>
      <w:szCs w:val="36"/>
    </w:rPr>
  </w:style>
  <w:style w:type="paragraph" w:styleId="Heading3">
    <w:name w:val="heading 3"/>
    <w:basedOn w:val="Normal"/>
    <w:next w:val="Normal"/>
    <w:link w:val="Heading3Char"/>
    <w:uiPriority w:val="99"/>
    <w:qFormat/>
    <w:rsid w:val="00445E82"/>
    <w:pPr>
      <w:numPr>
        <w:ilvl w:val="2"/>
        <w:numId w:val="1"/>
      </w:numPr>
      <w:outlineLvl w:val="2"/>
    </w:pPr>
    <w:rPr>
      <w:b/>
      <w:bCs/>
    </w:rPr>
  </w:style>
  <w:style w:type="paragraph" w:styleId="Heading4">
    <w:name w:val="heading 4"/>
    <w:basedOn w:val="Normal"/>
    <w:next w:val="Normal"/>
    <w:link w:val="Heading4Char"/>
    <w:uiPriority w:val="99"/>
    <w:qFormat/>
    <w:rsid w:val="00445E82"/>
    <w:pPr>
      <w:numPr>
        <w:ilvl w:val="3"/>
        <w:numId w:val="1"/>
      </w:numPr>
      <w:outlineLvl w:val="3"/>
    </w:pPr>
    <w:rPr>
      <w:i/>
      <w:iCs/>
    </w:rPr>
  </w:style>
  <w:style w:type="paragraph" w:styleId="Heading5">
    <w:name w:val="heading 5"/>
    <w:basedOn w:val="Heading4"/>
    <w:next w:val="Normal"/>
    <w:link w:val="Heading5Char"/>
    <w:uiPriority w:val="99"/>
    <w:qFormat/>
    <w:rsid w:val="00445E82"/>
    <w:pPr>
      <w:numPr>
        <w:ilvl w:val="4"/>
      </w:numPr>
      <w:outlineLvl w:val="4"/>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636F"/>
    <w:rPr>
      <w:rFonts w:ascii="Arial" w:hAnsi="Arial" w:cs="Arial"/>
      <w:b/>
      <w:bCs/>
      <w:color w:val="7D9BFF"/>
      <w:sz w:val="28"/>
      <w:szCs w:val="28"/>
      <w:lang w:eastAsia="ar-SA" w:bidi="ar-SA"/>
    </w:rPr>
  </w:style>
  <w:style w:type="character" w:customStyle="1" w:styleId="Heading2Char">
    <w:name w:val="Heading 2 Char"/>
    <w:basedOn w:val="DefaultParagraphFont"/>
    <w:link w:val="Heading2"/>
    <w:uiPriority w:val="99"/>
    <w:locked/>
    <w:rsid w:val="00A3636F"/>
    <w:rPr>
      <w:rFonts w:ascii="Arial" w:hAnsi="Arial" w:cs="Arial"/>
      <w:b/>
      <w:bCs/>
      <w:color w:val="B02200"/>
      <w:sz w:val="26"/>
      <w:szCs w:val="36"/>
      <w:lang w:eastAsia="ar-SA"/>
    </w:rPr>
  </w:style>
  <w:style w:type="character" w:customStyle="1" w:styleId="Heading3Char">
    <w:name w:val="Heading 3 Char"/>
    <w:basedOn w:val="DefaultParagraphFont"/>
    <w:link w:val="Heading3"/>
    <w:uiPriority w:val="99"/>
    <w:locked/>
    <w:rsid w:val="00A3636F"/>
    <w:rPr>
      <w:rFonts w:ascii="Arial" w:hAnsi="Arial" w:cs="Arial"/>
      <w:b/>
      <w:bCs/>
      <w:color w:val="000080"/>
      <w:sz w:val="20"/>
      <w:szCs w:val="20"/>
      <w:lang w:eastAsia="ar-SA" w:bidi="ar-SA"/>
    </w:rPr>
  </w:style>
  <w:style w:type="character" w:customStyle="1" w:styleId="Heading4Char">
    <w:name w:val="Heading 4 Char"/>
    <w:basedOn w:val="DefaultParagraphFont"/>
    <w:link w:val="Heading4"/>
    <w:uiPriority w:val="99"/>
    <w:locked/>
    <w:rsid w:val="00A3636F"/>
    <w:rPr>
      <w:rFonts w:ascii="Arial" w:hAnsi="Arial" w:cs="Arial"/>
      <w:i/>
      <w:iCs/>
      <w:color w:val="000080"/>
      <w:sz w:val="20"/>
      <w:szCs w:val="20"/>
      <w:lang w:eastAsia="ar-SA" w:bidi="ar-SA"/>
    </w:rPr>
  </w:style>
  <w:style w:type="character" w:customStyle="1" w:styleId="Heading5Char">
    <w:name w:val="Heading 5 Char"/>
    <w:basedOn w:val="DefaultParagraphFont"/>
    <w:link w:val="Heading5"/>
    <w:uiPriority w:val="99"/>
    <w:locked/>
    <w:rsid w:val="00A3636F"/>
    <w:rPr>
      <w:rFonts w:ascii="Arial" w:hAnsi="Arial" w:cs="Arial"/>
      <w:iCs/>
      <w:color w:val="000080"/>
      <w:sz w:val="20"/>
      <w:szCs w:val="20"/>
      <w:lang w:eastAsia="ar-SA" w:bidi="ar-SA"/>
    </w:rPr>
  </w:style>
  <w:style w:type="character" w:customStyle="1" w:styleId="WW8Num1z0">
    <w:name w:val="WW8Num1z0"/>
    <w:uiPriority w:val="99"/>
    <w:rsid w:val="00445E82"/>
  </w:style>
  <w:style w:type="character" w:customStyle="1" w:styleId="WW8Num2z0">
    <w:name w:val="WW8Num2z0"/>
    <w:uiPriority w:val="99"/>
    <w:rsid w:val="00445E82"/>
  </w:style>
  <w:style w:type="character" w:customStyle="1" w:styleId="WW8Num5z0">
    <w:name w:val="WW8Num5z0"/>
    <w:uiPriority w:val="99"/>
    <w:rsid w:val="00445E82"/>
    <w:rPr>
      <w:rFonts w:ascii="Symbol" w:hAnsi="Symbol"/>
    </w:rPr>
  </w:style>
  <w:style w:type="character" w:customStyle="1" w:styleId="WW8Num6z0">
    <w:name w:val="WW8Num6z0"/>
    <w:uiPriority w:val="99"/>
    <w:rsid w:val="00445E82"/>
    <w:rPr>
      <w:rFonts w:ascii="Symbol" w:hAnsi="Symbol"/>
    </w:rPr>
  </w:style>
  <w:style w:type="character" w:customStyle="1" w:styleId="WW8Num7z0">
    <w:name w:val="WW8Num7z0"/>
    <w:uiPriority w:val="99"/>
    <w:rsid w:val="00445E82"/>
    <w:rPr>
      <w:rFonts w:ascii="Symbol" w:hAnsi="Symbol"/>
    </w:rPr>
  </w:style>
  <w:style w:type="character" w:customStyle="1" w:styleId="WW8Num8z0">
    <w:name w:val="WW8Num8z0"/>
    <w:uiPriority w:val="99"/>
    <w:rsid w:val="00445E82"/>
    <w:rPr>
      <w:rFonts w:ascii="Symbol" w:hAnsi="Symbol"/>
    </w:rPr>
  </w:style>
  <w:style w:type="character" w:customStyle="1" w:styleId="WW8Num9z0">
    <w:name w:val="WW8Num9z0"/>
    <w:uiPriority w:val="99"/>
    <w:rsid w:val="00445E82"/>
  </w:style>
  <w:style w:type="character" w:customStyle="1" w:styleId="WW8Num10z0">
    <w:name w:val="WW8Num10z0"/>
    <w:uiPriority w:val="99"/>
    <w:rsid w:val="00445E82"/>
    <w:rPr>
      <w:rFonts w:ascii="Symbol" w:hAnsi="Symbol"/>
    </w:rPr>
  </w:style>
  <w:style w:type="character" w:customStyle="1" w:styleId="WW8Num11z0">
    <w:name w:val="WW8Num11z0"/>
    <w:uiPriority w:val="99"/>
    <w:rsid w:val="00445E82"/>
    <w:rPr>
      <w:rFonts w:ascii="Symbol" w:hAnsi="Symbol"/>
    </w:rPr>
  </w:style>
  <w:style w:type="character" w:customStyle="1" w:styleId="WW8Num11z1">
    <w:name w:val="WW8Num11z1"/>
    <w:uiPriority w:val="99"/>
    <w:rsid w:val="00445E82"/>
    <w:rPr>
      <w:rFonts w:ascii="Courier New" w:hAnsi="Courier New"/>
    </w:rPr>
  </w:style>
  <w:style w:type="character" w:customStyle="1" w:styleId="WW8Num11z2">
    <w:name w:val="WW8Num11z2"/>
    <w:uiPriority w:val="99"/>
    <w:rsid w:val="00445E82"/>
    <w:rPr>
      <w:rFonts w:ascii="Wingdings" w:hAnsi="Wingdings"/>
    </w:rPr>
  </w:style>
  <w:style w:type="character" w:customStyle="1" w:styleId="WW8Num12z0">
    <w:name w:val="WW8Num12z0"/>
    <w:uiPriority w:val="99"/>
    <w:rsid w:val="00445E82"/>
    <w:rPr>
      <w:rFonts w:ascii="Courier New" w:hAnsi="Courier New"/>
    </w:rPr>
  </w:style>
  <w:style w:type="character" w:customStyle="1" w:styleId="WW8Num12z2">
    <w:name w:val="WW8Num12z2"/>
    <w:uiPriority w:val="99"/>
    <w:rsid w:val="00445E82"/>
    <w:rPr>
      <w:rFonts w:ascii="Wingdings" w:hAnsi="Wingdings"/>
    </w:rPr>
  </w:style>
  <w:style w:type="character" w:customStyle="1" w:styleId="WW8Num12z3">
    <w:name w:val="WW8Num12z3"/>
    <w:uiPriority w:val="99"/>
    <w:rsid w:val="00445E82"/>
    <w:rPr>
      <w:rFonts w:ascii="Symbol" w:hAnsi="Symbol"/>
    </w:rPr>
  </w:style>
  <w:style w:type="character" w:customStyle="1" w:styleId="WW8Num13z0">
    <w:name w:val="WW8Num13z0"/>
    <w:uiPriority w:val="99"/>
    <w:rsid w:val="00445E82"/>
    <w:rPr>
      <w:rFonts w:ascii="Wingdings" w:hAnsi="Wingdings"/>
    </w:rPr>
  </w:style>
  <w:style w:type="character" w:customStyle="1" w:styleId="WW8Num13z1">
    <w:name w:val="WW8Num13z1"/>
    <w:uiPriority w:val="99"/>
    <w:rsid w:val="00445E82"/>
    <w:rPr>
      <w:rFonts w:ascii="Courier New" w:hAnsi="Courier New"/>
    </w:rPr>
  </w:style>
  <w:style w:type="character" w:customStyle="1" w:styleId="WW8Num13z3">
    <w:name w:val="WW8Num13z3"/>
    <w:uiPriority w:val="99"/>
    <w:rsid w:val="00445E82"/>
    <w:rPr>
      <w:rFonts w:ascii="Symbol" w:hAnsi="Symbol"/>
    </w:rPr>
  </w:style>
  <w:style w:type="character" w:customStyle="1" w:styleId="WW8Num14z0">
    <w:name w:val="WW8Num14z0"/>
    <w:uiPriority w:val="99"/>
    <w:rsid w:val="00445E82"/>
  </w:style>
  <w:style w:type="character" w:customStyle="1" w:styleId="WW8Num14z2">
    <w:name w:val="WW8Num14z2"/>
    <w:uiPriority w:val="99"/>
    <w:rsid w:val="00445E82"/>
    <w:rPr>
      <w:rFonts w:ascii="Wingdings" w:hAnsi="Wingdings"/>
    </w:rPr>
  </w:style>
  <w:style w:type="character" w:customStyle="1" w:styleId="WW8Num14z3">
    <w:name w:val="WW8Num14z3"/>
    <w:uiPriority w:val="99"/>
    <w:rsid w:val="00445E82"/>
    <w:rPr>
      <w:rFonts w:ascii="Symbol" w:hAnsi="Symbol"/>
    </w:rPr>
  </w:style>
  <w:style w:type="character" w:customStyle="1" w:styleId="WW8Num14z4">
    <w:name w:val="WW8Num14z4"/>
    <w:uiPriority w:val="99"/>
    <w:rsid w:val="00445E82"/>
    <w:rPr>
      <w:rFonts w:ascii="Courier New" w:hAnsi="Courier New"/>
    </w:rPr>
  </w:style>
  <w:style w:type="character" w:customStyle="1" w:styleId="WW8Num15z0">
    <w:name w:val="WW8Num15z0"/>
    <w:uiPriority w:val="99"/>
    <w:rsid w:val="00445E82"/>
    <w:rPr>
      <w:rFonts w:ascii="Symbol" w:hAnsi="Symbol"/>
    </w:rPr>
  </w:style>
  <w:style w:type="character" w:customStyle="1" w:styleId="WW8Num15z1">
    <w:name w:val="WW8Num15z1"/>
    <w:uiPriority w:val="99"/>
    <w:rsid w:val="00445E82"/>
    <w:rPr>
      <w:rFonts w:ascii="Courier New" w:hAnsi="Courier New"/>
    </w:rPr>
  </w:style>
  <w:style w:type="character" w:customStyle="1" w:styleId="WW8Num15z2">
    <w:name w:val="WW8Num15z2"/>
    <w:uiPriority w:val="99"/>
    <w:rsid w:val="00445E82"/>
    <w:rPr>
      <w:rFonts w:ascii="Wingdings" w:hAnsi="Wingdings"/>
    </w:rPr>
  </w:style>
  <w:style w:type="character" w:customStyle="1" w:styleId="WW8Num16z0">
    <w:name w:val="WW8Num16z0"/>
    <w:uiPriority w:val="99"/>
    <w:rsid w:val="00445E82"/>
    <w:rPr>
      <w:rFonts w:ascii="Courier New" w:hAnsi="Courier New"/>
    </w:rPr>
  </w:style>
  <w:style w:type="character" w:customStyle="1" w:styleId="WW8Num16z2">
    <w:name w:val="WW8Num16z2"/>
    <w:uiPriority w:val="99"/>
    <w:rsid w:val="00445E82"/>
    <w:rPr>
      <w:rFonts w:ascii="Wingdings" w:hAnsi="Wingdings"/>
    </w:rPr>
  </w:style>
  <w:style w:type="character" w:customStyle="1" w:styleId="WW8Num16z3">
    <w:name w:val="WW8Num16z3"/>
    <w:uiPriority w:val="99"/>
    <w:rsid w:val="00445E82"/>
    <w:rPr>
      <w:rFonts w:ascii="Symbol" w:hAnsi="Symbol"/>
    </w:rPr>
  </w:style>
  <w:style w:type="character" w:customStyle="1" w:styleId="WW8Num17z0">
    <w:name w:val="WW8Num17z0"/>
    <w:uiPriority w:val="99"/>
    <w:rsid w:val="00445E82"/>
    <w:rPr>
      <w:rFonts w:ascii="Wingdings" w:hAnsi="Wingdings"/>
    </w:rPr>
  </w:style>
  <w:style w:type="character" w:customStyle="1" w:styleId="WW8Num17z1">
    <w:name w:val="WW8Num17z1"/>
    <w:uiPriority w:val="99"/>
    <w:rsid w:val="00445E82"/>
    <w:rPr>
      <w:rFonts w:ascii="Courier New" w:hAnsi="Courier New"/>
    </w:rPr>
  </w:style>
  <w:style w:type="character" w:customStyle="1" w:styleId="WW8Num17z3">
    <w:name w:val="WW8Num17z3"/>
    <w:uiPriority w:val="99"/>
    <w:rsid w:val="00445E82"/>
    <w:rPr>
      <w:rFonts w:ascii="Symbol" w:hAnsi="Symbol"/>
    </w:rPr>
  </w:style>
  <w:style w:type="character" w:customStyle="1" w:styleId="Policepardfaut1">
    <w:name w:val="Police par défaut1"/>
    <w:uiPriority w:val="99"/>
    <w:rsid w:val="00445E82"/>
  </w:style>
  <w:style w:type="character" w:customStyle="1" w:styleId="syntaxe">
    <w:name w:val="syntaxe"/>
    <w:uiPriority w:val="99"/>
    <w:rsid w:val="00445E82"/>
    <w:rPr>
      <w:rFonts w:ascii="Courier New" w:hAnsi="Courier New"/>
      <w:sz w:val="20"/>
    </w:rPr>
  </w:style>
  <w:style w:type="character" w:styleId="PageNumber">
    <w:name w:val="page number"/>
    <w:basedOn w:val="DefaultParagraphFont"/>
    <w:uiPriority w:val="99"/>
    <w:rsid w:val="00445E82"/>
    <w:rPr>
      <w:rFonts w:cs="Times New Roman"/>
    </w:rPr>
  </w:style>
  <w:style w:type="character" w:customStyle="1" w:styleId="commande">
    <w:name w:val="commande"/>
    <w:uiPriority w:val="99"/>
    <w:rsid w:val="00445E82"/>
    <w:rPr>
      <w:rFonts w:ascii="Arial Narrow" w:hAnsi="Arial Narrow"/>
      <w:b/>
      <w:sz w:val="20"/>
    </w:rPr>
  </w:style>
  <w:style w:type="character" w:styleId="Hyperlink">
    <w:name w:val="Hyperlink"/>
    <w:basedOn w:val="DefaultParagraphFont"/>
    <w:uiPriority w:val="99"/>
    <w:rsid w:val="00445E82"/>
    <w:rPr>
      <w:rFonts w:ascii="Arial" w:hAnsi="Arial" w:cs="Times New Roman"/>
      <w:color w:val="0000FF"/>
      <w:sz w:val="20"/>
      <w:u w:val="single"/>
    </w:rPr>
  </w:style>
  <w:style w:type="character" w:styleId="FollowedHyperlink">
    <w:name w:val="FollowedHyperlink"/>
    <w:basedOn w:val="DefaultParagraphFont"/>
    <w:uiPriority w:val="99"/>
    <w:rsid w:val="00445E82"/>
    <w:rPr>
      <w:rFonts w:cs="Times New Roman"/>
      <w:color w:val="800080"/>
      <w:u w:val="single"/>
    </w:rPr>
  </w:style>
  <w:style w:type="paragraph" w:customStyle="1" w:styleId="Titre1">
    <w:name w:val="Titre1"/>
    <w:basedOn w:val="Normal"/>
    <w:next w:val="BodyText"/>
    <w:uiPriority w:val="99"/>
    <w:rsid w:val="00445E82"/>
    <w:pPr>
      <w:keepNext/>
      <w:spacing w:before="240" w:after="120"/>
    </w:pPr>
    <w:rPr>
      <w:rFonts w:eastAsia="Arial Unicode MS" w:cs="Arial Unicode MS"/>
      <w:sz w:val="28"/>
      <w:szCs w:val="28"/>
    </w:rPr>
  </w:style>
  <w:style w:type="paragraph" w:styleId="BodyText">
    <w:name w:val="Body Text"/>
    <w:basedOn w:val="Normal"/>
    <w:link w:val="BodyTextChar"/>
    <w:uiPriority w:val="99"/>
    <w:rsid w:val="00445E82"/>
    <w:pPr>
      <w:spacing w:after="120"/>
    </w:pPr>
  </w:style>
  <w:style w:type="character" w:customStyle="1" w:styleId="BodyTextChar">
    <w:name w:val="Body Text Char"/>
    <w:basedOn w:val="DefaultParagraphFont"/>
    <w:link w:val="BodyText"/>
    <w:uiPriority w:val="99"/>
    <w:semiHidden/>
    <w:locked/>
    <w:rsid w:val="00A3636F"/>
    <w:rPr>
      <w:rFonts w:ascii="Arial" w:hAnsi="Arial" w:cs="Arial"/>
      <w:color w:val="000080"/>
      <w:sz w:val="20"/>
      <w:szCs w:val="20"/>
      <w:lang w:eastAsia="ar-SA" w:bidi="ar-SA"/>
    </w:rPr>
  </w:style>
  <w:style w:type="paragraph" w:styleId="List">
    <w:name w:val="List"/>
    <w:basedOn w:val="BodyText"/>
    <w:uiPriority w:val="99"/>
    <w:rsid w:val="00445E82"/>
  </w:style>
  <w:style w:type="paragraph" w:customStyle="1" w:styleId="Lgende1">
    <w:name w:val="Légende1"/>
    <w:basedOn w:val="Normal"/>
    <w:next w:val="Normal"/>
    <w:uiPriority w:val="99"/>
    <w:rsid w:val="00445E82"/>
    <w:pPr>
      <w:spacing w:before="120" w:after="120"/>
      <w:jc w:val="center"/>
    </w:pPr>
    <w:rPr>
      <w:b/>
      <w:bCs/>
    </w:rPr>
  </w:style>
  <w:style w:type="paragraph" w:customStyle="1" w:styleId="Index">
    <w:name w:val="Index"/>
    <w:basedOn w:val="Normal"/>
    <w:uiPriority w:val="99"/>
    <w:rsid w:val="00445E82"/>
    <w:pPr>
      <w:suppressLineNumbers/>
    </w:pPr>
  </w:style>
  <w:style w:type="paragraph" w:customStyle="1" w:styleId="programlisting">
    <w:name w:val="programlisting"/>
    <w:basedOn w:val="Normal"/>
    <w:uiPriority w:val="99"/>
    <w:rsid w:val="00445E82"/>
    <w:pPr>
      <w:spacing w:line="360" w:lineRule="auto"/>
      <w:ind w:left="454"/>
    </w:pPr>
    <w:rPr>
      <w:rFonts w:ascii="Courier New" w:hAnsi="Courier New" w:cs="Times New Roman"/>
      <w:szCs w:val="24"/>
    </w:rPr>
  </w:style>
  <w:style w:type="paragraph" w:styleId="Footer">
    <w:name w:val="footer"/>
    <w:basedOn w:val="Normal"/>
    <w:link w:val="FooterChar"/>
    <w:uiPriority w:val="99"/>
    <w:rsid w:val="00445E82"/>
    <w:pPr>
      <w:tabs>
        <w:tab w:val="center" w:pos="4536"/>
        <w:tab w:val="right" w:pos="9072"/>
      </w:tabs>
    </w:pPr>
  </w:style>
  <w:style w:type="character" w:customStyle="1" w:styleId="FooterChar">
    <w:name w:val="Footer Char"/>
    <w:basedOn w:val="DefaultParagraphFont"/>
    <w:link w:val="Footer"/>
    <w:uiPriority w:val="99"/>
    <w:semiHidden/>
    <w:locked/>
    <w:rsid w:val="00A3636F"/>
    <w:rPr>
      <w:rFonts w:ascii="Arial" w:hAnsi="Arial" w:cs="Arial"/>
      <w:color w:val="000080"/>
      <w:sz w:val="20"/>
      <w:szCs w:val="20"/>
      <w:lang w:eastAsia="ar-SA" w:bidi="ar-SA"/>
    </w:rPr>
  </w:style>
  <w:style w:type="paragraph" w:customStyle="1" w:styleId="Important">
    <w:name w:val="Important"/>
    <w:basedOn w:val="Normal"/>
    <w:uiPriority w:val="99"/>
    <w:rsid w:val="00445E82"/>
    <w:rPr>
      <w:u w:val="single"/>
    </w:rPr>
  </w:style>
  <w:style w:type="paragraph" w:customStyle="1" w:styleId="Listepuces21">
    <w:name w:val="Liste à puces 21"/>
    <w:basedOn w:val="Normal"/>
    <w:uiPriority w:val="99"/>
    <w:rsid w:val="00445E82"/>
    <w:pPr>
      <w:numPr>
        <w:numId w:val="2"/>
      </w:numPr>
    </w:pPr>
  </w:style>
  <w:style w:type="paragraph" w:customStyle="1" w:styleId="Listepuces1">
    <w:name w:val="Liste à puces1"/>
    <w:basedOn w:val="Normal"/>
    <w:uiPriority w:val="99"/>
    <w:rsid w:val="00445E82"/>
    <w:pPr>
      <w:numPr>
        <w:numId w:val="4"/>
      </w:numPr>
      <w:ind w:left="357" w:hanging="357"/>
    </w:pPr>
  </w:style>
  <w:style w:type="paragraph" w:customStyle="1" w:styleId="Listenumros1">
    <w:name w:val="Liste à numéros1"/>
    <w:basedOn w:val="Listepuces1"/>
    <w:uiPriority w:val="99"/>
    <w:rsid w:val="00445E82"/>
    <w:pPr>
      <w:numPr>
        <w:numId w:val="3"/>
      </w:numPr>
    </w:pPr>
  </w:style>
  <w:style w:type="paragraph" w:styleId="NormalWeb">
    <w:name w:val="Normal (Web)"/>
    <w:basedOn w:val="Normal"/>
    <w:uiPriority w:val="99"/>
    <w:rsid w:val="00445E82"/>
    <w:pPr>
      <w:spacing w:line="360" w:lineRule="auto"/>
    </w:pPr>
  </w:style>
  <w:style w:type="paragraph" w:styleId="Header">
    <w:name w:val="header"/>
    <w:basedOn w:val="Normal"/>
    <w:link w:val="HeaderChar"/>
    <w:uiPriority w:val="99"/>
    <w:rsid w:val="00445E82"/>
    <w:pPr>
      <w:tabs>
        <w:tab w:val="center" w:pos="4536"/>
        <w:tab w:val="right" w:pos="9072"/>
      </w:tabs>
    </w:pPr>
  </w:style>
  <w:style w:type="character" w:customStyle="1" w:styleId="HeaderChar">
    <w:name w:val="Header Char"/>
    <w:basedOn w:val="DefaultParagraphFont"/>
    <w:link w:val="Header"/>
    <w:uiPriority w:val="99"/>
    <w:semiHidden/>
    <w:locked/>
    <w:rsid w:val="00A3636F"/>
    <w:rPr>
      <w:rFonts w:ascii="Arial" w:hAnsi="Arial" w:cs="Arial"/>
      <w:color w:val="000080"/>
      <w:sz w:val="20"/>
      <w:szCs w:val="20"/>
      <w:lang w:eastAsia="ar-SA" w:bidi="ar-SA"/>
    </w:rPr>
  </w:style>
  <w:style w:type="paragraph" w:customStyle="1" w:styleId="Contenudetableau">
    <w:name w:val="Contenu de tableau"/>
    <w:basedOn w:val="Normal"/>
    <w:uiPriority w:val="99"/>
    <w:rsid w:val="00445E82"/>
    <w:pPr>
      <w:suppressLineNumbers/>
    </w:pPr>
  </w:style>
  <w:style w:type="paragraph" w:customStyle="1" w:styleId="Titredetableau">
    <w:name w:val="Titre de tableau"/>
    <w:basedOn w:val="Contenudetableau"/>
    <w:uiPriority w:val="99"/>
    <w:rsid w:val="00445E82"/>
    <w:pPr>
      <w:jc w:val="center"/>
    </w:pPr>
    <w:rPr>
      <w:b/>
      <w:bCs/>
    </w:rPr>
  </w:style>
  <w:style w:type="paragraph" w:customStyle="1" w:styleId="ColorfulList-Accent11">
    <w:name w:val="Colorful List - Accent 11"/>
    <w:basedOn w:val="Normal"/>
    <w:uiPriority w:val="99"/>
    <w:rsid w:val="00473EB1"/>
    <w:pPr>
      <w:ind w:left="720"/>
    </w:pPr>
  </w:style>
  <w:style w:type="paragraph" w:styleId="CommentText">
    <w:name w:val="annotation text"/>
    <w:basedOn w:val="Normal"/>
    <w:link w:val="CommentTextChar"/>
    <w:uiPriority w:val="99"/>
    <w:semiHidden/>
    <w:rsid w:val="00473EB1"/>
    <w:rPr>
      <w:rFonts w:cs="Times New Roman"/>
      <w:sz w:val="24"/>
      <w:szCs w:val="24"/>
    </w:rPr>
  </w:style>
  <w:style w:type="character" w:customStyle="1" w:styleId="CommentTextChar">
    <w:name w:val="Comment Text Char"/>
    <w:basedOn w:val="DefaultParagraphFont"/>
    <w:link w:val="CommentText"/>
    <w:uiPriority w:val="99"/>
    <w:semiHidden/>
    <w:locked/>
    <w:rsid w:val="00473EB1"/>
    <w:rPr>
      <w:rFonts w:ascii="Arial" w:hAnsi="Arial" w:cs="Times New Roman"/>
      <w:color w:val="000080"/>
      <w:sz w:val="24"/>
      <w:lang w:eastAsia="ar-SA" w:bidi="ar-SA"/>
    </w:rPr>
  </w:style>
  <w:style w:type="character" w:styleId="CommentReference">
    <w:name w:val="annotation reference"/>
    <w:basedOn w:val="DefaultParagraphFont"/>
    <w:uiPriority w:val="99"/>
    <w:semiHidden/>
    <w:rsid w:val="00473EB1"/>
    <w:rPr>
      <w:rFonts w:cs="Times New Roman"/>
      <w:sz w:val="16"/>
    </w:rPr>
  </w:style>
  <w:style w:type="paragraph" w:styleId="BalloonText">
    <w:name w:val="Balloon Text"/>
    <w:basedOn w:val="Normal"/>
    <w:link w:val="BalloonTextChar"/>
    <w:uiPriority w:val="99"/>
    <w:semiHidden/>
    <w:rsid w:val="00473EB1"/>
    <w:rPr>
      <w:rFonts w:ascii="Lucida Grande" w:hAnsi="Lucida Grande" w:cs="Times New Roman"/>
      <w:sz w:val="18"/>
      <w:szCs w:val="18"/>
    </w:rPr>
  </w:style>
  <w:style w:type="character" w:customStyle="1" w:styleId="BalloonTextChar">
    <w:name w:val="Balloon Text Char"/>
    <w:basedOn w:val="DefaultParagraphFont"/>
    <w:link w:val="BalloonText"/>
    <w:uiPriority w:val="99"/>
    <w:semiHidden/>
    <w:locked/>
    <w:rsid w:val="00473EB1"/>
    <w:rPr>
      <w:rFonts w:ascii="Lucida Grande" w:hAnsi="Lucida Grande" w:cs="Times New Roman"/>
      <w:color w:val="000080"/>
      <w:sz w:val="18"/>
      <w:lang w:eastAsia="ar-SA" w:bidi="ar-SA"/>
    </w:rPr>
  </w:style>
  <w:style w:type="paragraph" w:styleId="FootnoteText">
    <w:name w:val="footnote text"/>
    <w:basedOn w:val="Normal"/>
    <w:link w:val="FootnoteTextChar"/>
    <w:uiPriority w:val="99"/>
    <w:rsid w:val="00EF0D63"/>
    <w:rPr>
      <w:rFonts w:cs="Times New Roman"/>
      <w:sz w:val="24"/>
      <w:szCs w:val="24"/>
    </w:rPr>
  </w:style>
  <w:style w:type="character" w:customStyle="1" w:styleId="FootnoteTextChar">
    <w:name w:val="Footnote Text Char"/>
    <w:basedOn w:val="DefaultParagraphFont"/>
    <w:link w:val="FootnoteText"/>
    <w:uiPriority w:val="99"/>
    <w:locked/>
    <w:rsid w:val="00EF0D63"/>
    <w:rPr>
      <w:rFonts w:ascii="Arial" w:hAnsi="Arial" w:cs="Times New Roman"/>
      <w:color w:val="000080"/>
      <w:sz w:val="24"/>
      <w:lang w:eastAsia="ar-SA" w:bidi="ar-SA"/>
    </w:rPr>
  </w:style>
  <w:style w:type="character" w:styleId="FootnoteReference">
    <w:name w:val="footnote reference"/>
    <w:basedOn w:val="DefaultParagraphFont"/>
    <w:uiPriority w:val="99"/>
    <w:rsid w:val="00EF0D63"/>
    <w:rPr>
      <w:rFonts w:cs="Times New Roman"/>
      <w:vertAlign w:val="superscript"/>
    </w:rPr>
  </w:style>
  <w:style w:type="character" w:styleId="Strong">
    <w:name w:val="Strong"/>
    <w:basedOn w:val="DefaultParagraphFont"/>
    <w:uiPriority w:val="99"/>
    <w:qFormat/>
    <w:rsid w:val="00C42943"/>
    <w:rPr>
      <w:rFonts w:cs="Times New Roman"/>
      <w:b/>
    </w:rPr>
  </w:style>
  <w:style w:type="character" w:customStyle="1" w:styleId="date1">
    <w:name w:val="date1"/>
    <w:uiPriority w:val="99"/>
    <w:rsid w:val="004D38D2"/>
  </w:style>
  <w:style w:type="character" w:customStyle="1" w:styleId="slug">
    <w:name w:val="slug"/>
    <w:uiPriority w:val="99"/>
    <w:rsid w:val="004D38D2"/>
  </w:style>
  <w:style w:type="character" w:customStyle="1" w:styleId="ft-c">
    <w:name w:val="ft-c"/>
    <w:uiPriority w:val="99"/>
    <w:rsid w:val="004D38D2"/>
  </w:style>
  <w:style w:type="character" w:styleId="Emphasis">
    <w:name w:val="Emphasis"/>
    <w:basedOn w:val="DefaultParagraphFont"/>
    <w:uiPriority w:val="99"/>
    <w:qFormat/>
    <w:rsid w:val="004D38D2"/>
    <w:rPr>
      <w:rFonts w:cs="Times New Roman"/>
      <w:i/>
    </w:rPr>
  </w:style>
  <w:style w:type="paragraph" w:styleId="CommentSubject">
    <w:name w:val="annotation subject"/>
    <w:basedOn w:val="CommentText"/>
    <w:next w:val="CommentText"/>
    <w:link w:val="CommentSubjectChar"/>
    <w:uiPriority w:val="99"/>
    <w:semiHidden/>
    <w:rsid w:val="005B4F8F"/>
    <w:rPr>
      <w:b/>
      <w:bCs/>
    </w:rPr>
  </w:style>
  <w:style w:type="character" w:customStyle="1" w:styleId="CommentSubjectChar">
    <w:name w:val="Comment Subject Char"/>
    <w:basedOn w:val="CommentTextChar"/>
    <w:link w:val="CommentSubject"/>
    <w:uiPriority w:val="99"/>
    <w:semiHidden/>
    <w:locked/>
    <w:rsid w:val="005B4F8F"/>
    <w:rPr>
      <w:rFonts w:ascii="Arial" w:hAnsi="Arial" w:cs="Times New Roman"/>
      <w:b/>
      <w:color w:val="000080"/>
      <w:sz w:val="24"/>
      <w:lang w:eastAsia="ar-SA" w:bidi="ar-SA"/>
    </w:rPr>
  </w:style>
  <w:style w:type="paragraph" w:styleId="ListParagraph">
    <w:name w:val="List Paragraph"/>
    <w:basedOn w:val="Normal"/>
    <w:uiPriority w:val="99"/>
    <w:qFormat/>
    <w:rsid w:val="005833A0"/>
    <w:pPr>
      <w:ind w:left="708"/>
    </w:pPr>
  </w:style>
  <w:style w:type="paragraph" w:styleId="z-TopofForm">
    <w:name w:val="HTML Top of Form"/>
    <w:basedOn w:val="Normal"/>
    <w:next w:val="Normal"/>
    <w:link w:val="z-TopofFormChar"/>
    <w:hidden/>
    <w:uiPriority w:val="99"/>
    <w:semiHidden/>
    <w:rsid w:val="006728D3"/>
    <w:pPr>
      <w:pBdr>
        <w:bottom w:val="single" w:sz="6" w:space="1" w:color="auto"/>
      </w:pBdr>
      <w:suppressAutoHyphens w:val="0"/>
      <w:jc w:val="center"/>
    </w:pPr>
    <w:rPr>
      <w:vanish/>
      <w:color w:val="auto"/>
      <w:sz w:val="16"/>
      <w:szCs w:val="16"/>
      <w:lang w:eastAsia="fr-FR"/>
    </w:rPr>
  </w:style>
  <w:style w:type="character" w:customStyle="1" w:styleId="z-TopofFormChar">
    <w:name w:val="z-Top of Form Char"/>
    <w:basedOn w:val="DefaultParagraphFont"/>
    <w:link w:val="z-TopofForm"/>
    <w:uiPriority w:val="99"/>
    <w:semiHidden/>
    <w:locked/>
    <w:rsid w:val="006728D3"/>
    <w:rPr>
      <w:rFonts w:ascii="Arial" w:hAnsi="Arial" w:cs="Arial"/>
      <w:vanish/>
      <w:sz w:val="16"/>
      <w:szCs w:val="16"/>
    </w:rPr>
  </w:style>
  <w:style w:type="character" w:customStyle="1" w:styleId="note5">
    <w:name w:val="note5"/>
    <w:basedOn w:val="DefaultParagraphFont"/>
    <w:uiPriority w:val="99"/>
    <w:rsid w:val="006728D3"/>
    <w:rPr>
      <w:rFonts w:cs="Times New Roman"/>
    </w:rPr>
  </w:style>
  <w:style w:type="paragraph" w:styleId="z-BottomofForm">
    <w:name w:val="HTML Bottom of Form"/>
    <w:basedOn w:val="Normal"/>
    <w:next w:val="Normal"/>
    <w:link w:val="z-BottomofFormChar"/>
    <w:hidden/>
    <w:uiPriority w:val="99"/>
    <w:semiHidden/>
    <w:rsid w:val="006728D3"/>
    <w:pPr>
      <w:pBdr>
        <w:top w:val="single" w:sz="6" w:space="1" w:color="auto"/>
      </w:pBdr>
      <w:suppressAutoHyphens w:val="0"/>
      <w:jc w:val="center"/>
    </w:pPr>
    <w:rPr>
      <w:vanish/>
      <w:color w:val="auto"/>
      <w:sz w:val="16"/>
      <w:szCs w:val="16"/>
      <w:lang w:eastAsia="fr-FR"/>
    </w:rPr>
  </w:style>
  <w:style w:type="character" w:customStyle="1" w:styleId="z-BottomofFormChar">
    <w:name w:val="z-Bottom of Form Char"/>
    <w:basedOn w:val="DefaultParagraphFont"/>
    <w:link w:val="z-BottomofForm"/>
    <w:uiPriority w:val="99"/>
    <w:semiHidden/>
    <w:locked/>
    <w:rsid w:val="006728D3"/>
    <w:rPr>
      <w:rFonts w:ascii="Arial" w:hAnsi="Arial" w:cs="Arial"/>
      <w:vanish/>
      <w:sz w:val="16"/>
      <w:szCs w:val="16"/>
    </w:rPr>
  </w:style>
  <w:style w:type="paragraph" w:styleId="Caption">
    <w:name w:val="caption"/>
    <w:basedOn w:val="Normal"/>
    <w:next w:val="Normal"/>
    <w:uiPriority w:val="99"/>
    <w:qFormat/>
    <w:rsid w:val="00E0678C"/>
    <w:rPr>
      <w:b/>
      <w:bCs/>
    </w:rPr>
  </w:style>
  <w:style w:type="character" w:customStyle="1" w:styleId="hps">
    <w:name w:val="hps"/>
    <w:basedOn w:val="DefaultParagraphFont"/>
    <w:uiPriority w:val="99"/>
    <w:rsid w:val="00016085"/>
    <w:rPr>
      <w:rFonts w:cs="Times New Roman"/>
    </w:rPr>
  </w:style>
  <w:style w:type="table" w:styleId="TableGrid">
    <w:name w:val="Table Grid"/>
    <w:basedOn w:val="TableNormal"/>
    <w:uiPriority w:val="99"/>
    <w:locked/>
    <w:rsid w:val="003066CC"/>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E313C"/>
    <w:rPr>
      <w:rFonts w:ascii="Arial" w:hAnsi="Arial" w:cs="Arial"/>
      <w:color w:val="000080"/>
      <w:sz w:val="20"/>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82"/>
    <w:pPr>
      <w:suppressAutoHyphens/>
    </w:pPr>
    <w:rPr>
      <w:rFonts w:ascii="Arial" w:hAnsi="Arial" w:cs="Arial"/>
      <w:color w:val="000080"/>
      <w:sz w:val="20"/>
      <w:szCs w:val="20"/>
      <w:lang w:eastAsia="ar-SA"/>
    </w:rPr>
  </w:style>
  <w:style w:type="paragraph" w:styleId="Heading1">
    <w:name w:val="heading 1"/>
    <w:basedOn w:val="Normal"/>
    <w:next w:val="Normal"/>
    <w:link w:val="Heading1Char"/>
    <w:uiPriority w:val="99"/>
    <w:qFormat/>
    <w:rsid w:val="00445E82"/>
    <w:pPr>
      <w:numPr>
        <w:numId w:val="1"/>
      </w:numPr>
      <w:spacing w:before="280" w:after="280"/>
      <w:outlineLvl w:val="0"/>
    </w:pPr>
    <w:rPr>
      <w:b/>
      <w:bCs/>
      <w:color w:val="7D9BFF"/>
      <w:sz w:val="28"/>
      <w:szCs w:val="28"/>
    </w:rPr>
  </w:style>
  <w:style w:type="paragraph" w:styleId="Heading2">
    <w:name w:val="heading 2"/>
    <w:basedOn w:val="Normal"/>
    <w:next w:val="Normal"/>
    <w:link w:val="Heading2Char"/>
    <w:uiPriority w:val="99"/>
    <w:qFormat/>
    <w:rsid w:val="00445E82"/>
    <w:pPr>
      <w:numPr>
        <w:ilvl w:val="1"/>
        <w:numId w:val="1"/>
      </w:numPr>
      <w:spacing w:before="280" w:after="280"/>
      <w:outlineLvl w:val="1"/>
    </w:pPr>
    <w:rPr>
      <w:b/>
      <w:bCs/>
      <w:color w:val="B02200"/>
      <w:sz w:val="26"/>
      <w:szCs w:val="36"/>
    </w:rPr>
  </w:style>
  <w:style w:type="paragraph" w:styleId="Heading3">
    <w:name w:val="heading 3"/>
    <w:basedOn w:val="Normal"/>
    <w:next w:val="Normal"/>
    <w:link w:val="Heading3Char"/>
    <w:uiPriority w:val="99"/>
    <w:qFormat/>
    <w:rsid w:val="00445E82"/>
    <w:pPr>
      <w:numPr>
        <w:ilvl w:val="2"/>
        <w:numId w:val="1"/>
      </w:numPr>
      <w:outlineLvl w:val="2"/>
    </w:pPr>
    <w:rPr>
      <w:b/>
      <w:bCs/>
    </w:rPr>
  </w:style>
  <w:style w:type="paragraph" w:styleId="Heading4">
    <w:name w:val="heading 4"/>
    <w:basedOn w:val="Normal"/>
    <w:next w:val="Normal"/>
    <w:link w:val="Heading4Char"/>
    <w:uiPriority w:val="99"/>
    <w:qFormat/>
    <w:rsid w:val="00445E82"/>
    <w:pPr>
      <w:numPr>
        <w:ilvl w:val="3"/>
        <w:numId w:val="1"/>
      </w:numPr>
      <w:outlineLvl w:val="3"/>
    </w:pPr>
    <w:rPr>
      <w:i/>
      <w:iCs/>
    </w:rPr>
  </w:style>
  <w:style w:type="paragraph" w:styleId="Heading5">
    <w:name w:val="heading 5"/>
    <w:basedOn w:val="Heading4"/>
    <w:next w:val="Normal"/>
    <w:link w:val="Heading5Char"/>
    <w:uiPriority w:val="99"/>
    <w:qFormat/>
    <w:rsid w:val="00445E82"/>
    <w:pPr>
      <w:numPr>
        <w:ilvl w:val="4"/>
      </w:numPr>
      <w:outlineLvl w:val="4"/>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636F"/>
    <w:rPr>
      <w:rFonts w:ascii="Arial" w:hAnsi="Arial" w:cs="Arial"/>
      <w:b/>
      <w:bCs/>
      <w:color w:val="7D9BFF"/>
      <w:sz w:val="28"/>
      <w:szCs w:val="28"/>
      <w:lang w:eastAsia="ar-SA" w:bidi="ar-SA"/>
    </w:rPr>
  </w:style>
  <w:style w:type="character" w:customStyle="1" w:styleId="Heading2Char">
    <w:name w:val="Heading 2 Char"/>
    <w:basedOn w:val="DefaultParagraphFont"/>
    <w:link w:val="Heading2"/>
    <w:uiPriority w:val="99"/>
    <w:locked/>
    <w:rsid w:val="00A3636F"/>
    <w:rPr>
      <w:rFonts w:ascii="Arial" w:hAnsi="Arial" w:cs="Arial"/>
      <w:b/>
      <w:bCs/>
      <w:color w:val="B02200"/>
      <w:sz w:val="26"/>
      <w:szCs w:val="36"/>
      <w:lang w:eastAsia="ar-SA"/>
    </w:rPr>
  </w:style>
  <w:style w:type="character" w:customStyle="1" w:styleId="Heading3Char">
    <w:name w:val="Heading 3 Char"/>
    <w:basedOn w:val="DefaultParagraphFont"/>
    <w:link w:val="Heading3"/>
    <w:uiPriority w:val="99"/>
    <w:locked/>
    <w:rsid w:val="00A3636F"/>
    <w:rPr>
      <w:rFonts w:ascii="Arial" w:hAnsi="Arial" w:cs="Arial"/>
      <w:b/>
      <w:bCs/>
      <w:color w:val="000080"/>
      <w:sz w:val="20"/>
      <w:szCs w:val="20"/>
      <w:lang w:eastAsia="ar-SA" w:bidi="ar-SA"/>
    </w:rPr>
  </w:style>
  <w:style w:type="character" w:customStyle="1" w:styleId="Heading4Char">
    <w:name w:val="Heading 4 Char"/>
    <w:basedOn w:val="DefaultParagraphFont"/>
    <w:link w:val="Heading4"/>
    <w:uiPriority w:val="99"/>
    <w:locked/>
    <w:rsid w:val="00A3636F"/>
    <w:rPr>
      <w:rFonts w:ascii="Arial" w:hAnsi="Arial" w:cs="Arial"/>
      <w:i/>
      <w:iCs/>
      <w:color w:val="000080"/>
      <w:sz w:val="20"/>
      <w:szCs w:val="20"/>
      <w:lang w:eastAsia="ar-SA" w:bidi="ar-SA"/>
    </w:rPr>
  </w:style>
  <w:style w:type="character" w:customStyle="1" w:styleId="Heading5Char">
    <w:name w:val="Heading 5 Char"/>
    <w:basedOn w:val="DefaultParagraphFont"/>
    <w:link w:val="Heading5"/>
    <w:uiPriority w:val="99"/>
    <w:locked/>
    <w:rsid w:val="00A3636F"/>
    <w:rPr>
      <w:rFonts w:ascii="Arial" w:hAnsi="Arial" w:cs="Arial"/>
      <w:iCs/>
      <w:color w:val="000080"/>
      <w:sz w:val="20"/>
      <w:szCs w:val="20"/>
      <w:lang w:eastAsia="ar-SA" w:bidi="ar-SA"/>
    </w:rPr>
  </w:style>
  <w:style w:type="character" w:customStyle="1" w:styleId="WW8Num1z0">
    <w:name w:val="WW8Num1z0"/>
    <w:uiPriority w:val="99"/>
    <w:rsid w:val="00445E82"/>
  </w:style>
  <w:style w:type="character" w:customStyle="1" w:styleId="WW8Num2z0">
    <w:name w:val="WW8Num2z0"/>
    <w:uiPriority w:val="99"/>
    <w:rsid w:val="00445E82"/>
  </w:style>
  <w:style w:type="character" w:customStyle="1" w:styleId="WW8Num5z0">
    <w:name w:val="WW8Num5z0"/>
    <w:uiPriority w:val="99"/>
    <w:rsid w:val="00445E82"/>
    <w:rPr>
      <w:rFonts w:ascii="Symbol" w:hAnsi="Symbol"/>
    </w:rPr>
  </w:style>
  <w:style w:type="character" w:customStyle="1" w:styleId="WW8Num6z0">
    <w:name w:val="WW8Num6z0"/>
    <w:uiPriority w:val="99"/>
    <w:rsid w:val="00445E82"/>
    <w:rPr>
      <w:rFonts w:ascii="Symbol" w:hAnsi="Symbol"/>
    </w:rPr>
  </w:style>
  <w:style w:type="character" w:customStyle="1" w:styleId="WW8Num7z0">
    <w:name w:val="WW8Num7z0"/>
    <w:uiPriority w:val="99"/>
    <w:rsid w:val="00445E82"/>
    <w:rPr>
      <w:rFonts w:ascii="Symbol" w:hAnsi="Symbol"/>
    </w:rPr>
  </w:style>
  <w:style w:type="character" w:customStyle="1" w:styleId="WW8Num8z0">
    <w:name w:val="WW8Num8z0"/>
    <w:uiPriority w:val="99"/>
    <w:rsid w:val="00445E82"/>
    <w:rPr>
      <w:rFonts w:ascii="Symbol" w:hAnsi="Symbol"/>
    </w:rPr>
  </w:style>
  <w:style w:type="character" w:customStyle="1" w:styleId="WW8Num9z0">
    <w:name w:val="WW8Num9z0"/>
    <w:uiPriority w:val="99"/>
    <w:rsid w:val="00445E82"/>
  </w:style>
  <w:style w:type="character" w:customStyle="1" w:styleId="WW8Num10z0">
    <w:name w:val="WW8Num10z0"/>
    <w:uiPriority w:val="99"/>
    <w:rsid w:val="00445E82"/>
    <w:rPr>
      <w:rFonts w:ascii="Symbol" w:hAnsi="Symbol"/>
    </w:rPr>
  </w:style>
  <w:style w:type="character" w:customStyle="1" w:styleId="WW8Num11z0">
    <w:name w:val="WW8Num11z0"/>
    <w:uiPriority w:val="99"/>
    <w:rsid w:val="00445E82"/>
    <w:rPr>
      <w:rFonts w:ascii="Symbol" w:hAnsi="Symbol"/>
    </w:rPr>
  </w:style>
  <w:style w:type="character" w:customStyle="1" w:styleId="WW8Num11z1">
    <w:name w:val="WW8Num11z1"/>
    <w:uiPriority w:val="99"/>
    <w:rsid w:val="00445E82"/>
    <w:rPr>
      <w:rFonts w:ascii="Courier New" w:hAnsi="Courier New"/>
    </w:rPr>
  </w:style>
  <w:style w:type="character" w:customStyle="1" w:styleId="WW8Num11z2">
    <w:name w:val="WW8Num11z2"/>
    <w:uiPriority w:val="99"/>
    <w:rsid w:val="00445E82"/>
    <w:rPr>
      <w:rFonts w:ascii="Wingdings" w:hAnsi="Wingdings"/>
    </w:rPr>
  </w:style>
  <w:style w:type="character" w:customStyle="1" w:styleId="WW8Num12z0">
    <w:name w:val="WW8Num12z0"/>
    <w:uiPriority w:val="99"/>
    <w:rsid w:val="00445E82"/>
    <w:rPr>
      <w:rFonts w:ascii="Courier New" w:hAnsi="Courier New"/>
    </w:rPr>
  </w:style>
  <w:style w:type="character" w:customStyle="1" w:styleId="WW8Num12z2">
    <w:name w:val="WW8Num12z2"/>
    <w:uiPriority w:val="99"/>
    <w:rsid w:val="00445E82"/>
    <w:rPr>
      <w:rFonts w:ascii="Wingdings" w:hAnsi="Wingdings"/>
    </w:rPr>
  </w:style>
  <w:style w:type="character" w:customStyle="1" w:styleId="WW8Num12z3">
    <w:name w:val="WW8Num12z3"/>
    <w:uiPriority w:val="99"/>
    <w:rsid w:val="00445E82"/>
    <w:rPr>
      <w:rFonts w:ascii="Symbol" w:hAnsi="Symbol"/>
    </w:rPr>
  </w:style>
  <w:style w:type="character" w:customStyle="1" w:styleId="WW8Num13z0">
    <w:name w:val="WW8Num13z0"/>
    <w:uiPriority w:val="99"/>
    <w:rsid w:val="00445E82"/>
    <w:rPr>
      <w:rFonts w:ascii="Wingdings" w:hAnsi="Wingdings"/>
    </w:rPr>
  </w:style>
  <w:style w:type="character" w:customStyle="1" w:styleId="WW8Num13z1">
    <w:name w:val="WW8Num13z1"/>
    <w:uiPriority w:val="99"/>
    <w:rsid w:val="00445E82"/>
    <w:rPr>
      <w:rFonts w:ascii="Courier New" w:hAnsi="Courier New"/>
    </w:rPr>
  </w:style>
  <w:style w:type="character" w:customStyle="1" w:styleId="WW8Num13z3">
    <w:name w:val="WW8Num13z3"/>
    <w:uiPriority w:val="99"/>
    <w:rsid w:val="00445E82"/>
    <w:rPr>
      <w:rFonts w:ascii="Symbol" w:hAnsi="Symbol"/>
    </w:rPr>
  </w:style>
  <w:style w:type="character" w:customStyle="1" w:styleId="WW8Num14z0">
    <w:name w:val="WW8Num14z0"/>
    <w:uiPriority w:val="99"/>
    <w:rsid w:val="00445E82"/>
  </w:style>
  <w:style w:type="character" w:customStyle="1" w:styleId="WW8Num14z2">
    <w:name w:val="WW8Num14z2"/>
    <w:uiPriority w:val="99"/>
    <w:rsid w:val="00445E82"/>
    <w:rPr>
      <w:rFonts w:ascii="Wingdings" w:hAnsi="Wingdings"/>
    </w:rPr>
  </w:style>
  <w:style w:type="character" w:customStyle="1" w:styleId="WW8Num14z3">
    <w:name w:val="WW8Num14z3"/>
    <w:uiPriority w:val="99"/>
    <w:rsid w:val="00445E82"/>
    <w:rPr>
      <w:rFonts w:ascii="Symbol" w:hAnsi="Symbol"/>
    </w:rPr>
  </w:style>
  <w:style w:type="character" w:customStyle="1" w:styleId="WW8Num14z4">
    <w:name w:val="WW8Num14z4"/>
    <w:uiPriority w:val="99"/>
    <w:rsid w:val="00445E82"/>
    <w:rPr>
      <w:rFonts w:ascii="Courier New" w:hAnsi="Courier New"/>
    </w:rPr>
  </w:style>
  <w:style w:type="character" w:customStyle="1" w:styleId="WW8Num15z0">
    <w:name w:val="WW8Num15z0"/>
    <w:uiPriority w:val="99"/>
    <w:rsid w:val="00445E82"/>
    <w:rPr>
      <w:rFonts w:ascii="Symbol" w:hAnsi="Symbol"/>
    </w:rPr>
  </w:style>
  <w:style w:type="character" w:customStyle="1" w:styleId="WW8Num15z1">
    <w:name w:val="WW8Num15z1"/>
    <w:uiPriority w:val="99"/>
    <w:rsid w:val="00445E82"/>
    <w:rPr>
      <w:rFonts w:ascii="Courier New" w:hAnsi="Courier New"/>
    </w:rPr>
  </w:style>
  <w:style w:type="character" w:customStyle="1" w:styleId="WW8Num15z2">
    <w:name w:val="WW8Num15z2"/>
    <w:uiPriority w:val="99"/>
    <w:rsid w:val="00445E82"/>
    <w:rPr>
      <w:rFonts w:ascii="Wingdings" w:hAnsi="Wingdings"/>
    </w:rPr>
  </w:style>
  <w:style w:type="character" w:customStyle="1" w:styleId="WW8Num16z0">
    <w:name w:val="WW8Num16z0"/>
    <w:uiPriority w:val="99"/>
    <w:rsid w:val="00445E82"/>
    <w:rPr>
      <w:rFonts w:ascii="Courier New" w:hAnsi="Courier New"/>
    </w:rPr>
  </w:style>
  <w:style w:type="character" w:customStyle="1" w:styleId="WW8Num16z2">
    <w:name w:val="WW8Num16z2"/>
    <w:uiPriority w:val="99"/>
    <w:rsid w:val="00445E82"/>
    <w:rPr>
      <w:rFonts w:ascii="Wingdings" w:hAnsi="Wingdings"/>
    </w:rPr>
  </w:style>
  <w:style w:type="character" w:customStyle="1" w:styleId="WW8Num16z3">
    <w:name w:val="WW8Num16z3"/>
    <w:uiPriority w:val="99"/>
    <w:rsid w:val="00445E82"/>
    <w:rPr>
      <w:rFonts w:ascii="Symbol" w:hAnsi="Symbol"/>
    </w:rPr>
  </w:style>
  <w:style w:type="character" w:customStyle="1" w:styleId="WW8Num17z0">
    <w:name w:val="WW8Num17z0"/>
    <w:uiPriority w:val="99"/>
    <w:rsid w:val="00445E82"/>
    <w:rPr>
      <w:rFonts w:ascii="Wingdings" w:hAnsi="Wingdings"/>
    </w:rPr>
  </w:style>
  <w:style w:type="character" w:customStyle="1" w:styleId="WW8Num17z1">
    <w:name w:val="WW8Num17z1"/>
    <w:uiPriority w:val="99"/>
    <w:rsid w:val="00445E82"/>
    <w:rPr>
      <w:rFonts w:ascii="Courier New" w:hAnsi="Courier New"/>
    </w:rPr>
  </w:style>
  <w:style w:type="character" w:customStyle="1" w:styleId="WW8Num17z3">
    <w:name w:val="WW8Num17z3"/>
    <w:uiPriority w:val="99"/>
    <w:rsid w:val="00445E82"/>
    <w:rPr>
      <w:rFonts w:ascii="Symbol" w:hAnsi="Symbol"/>
    </w:rPr>
  </w:style>
  <w:style w:type="character" w:customStyle="1" w:styleId="Policepardfaut1">
    <w:name w:val="Police par défaut1"/>
    <w:uiPriority w:val="99"/>
    <w:rsid w:val="00445E82"/>
  </w:style>
  <w:style w:type="character" w:customStyle="1" w:styleId="syntaxe">
    <w:name w:val="syntaxe"/>
    <w:uiPriority w:val="99"/>
    <w:rsid w:val="00445E82"/>
    <w:rPr>
      <w:rFonts w:ascii="Courier New" w:hAnsi="Courier New"/>
      <w:sz w:val="20"/>
    </w:rPr>
  </w:style>
  <w:style w:type="character" w:styleId="PageNumber">
    <w:name w:val="page number"/>
    <w:basedOn w:val="DefaultParagraphFont"/>
    <w:uiPriority w:val="99"/>
    <w:rsid w:val="00445E82"/>
    <w:rPr>
      <w:rFonts w:cs="Times New Roman"/>
    </w:rPr>
  </w:style>
  <w:style w:type="character" w:customStyle="1" w:styleId="commande">
    <w:name w:val="commande"/>
    <w:uiPriority w:val="99"/>
    <w:rsid w:val="00445E82"/>
    <w:rPr>
      <w:rFonts w:ascii="Arial Narrow" w:hAnsi="Arial Narrow"/>
      <w:b/>
      <w:sz w:val="20"/>
    </w:rPr>
  </w:style>
  <w:style w:type="character" w:styleId="Hyperlink">
    <w:name w:val="Hyperlink"/>
    <w:basedOn w:val="DefaultParagraphFont"/>
    <w:uiPriority w:val="99"/>
    <w:rsid w:val="00445E82"/>
    <w:rPr>
      <w:rFonts w:ascii="Arial" w:hAnsi="Arial" w:cs="Times New Roman"/>
      <w:color w:val="0000FF"/>
      <w:sz w:val="20"/>
      <w:u w:val="single"/>
    </w:rPr>
  </w:style>
  <w:style w:type="character" w:styleId="FollowedHyperlink">
    <w:name w:val="FollowedHyperlink"/>
    <w:basedOn w:val="DefaultParagraphFont"/>
    <w:uiPriority w:val="99"/>
    <w:rsid w:val="00445E82"/>
    <w:rPr>
      <w:rFonts w:cs="Times New Roman"/>
      <w:color w:val="800080"/>
      <w:u w:val="single"/>
    </w:rPr>
  </w:style>
  <w:style w:type="paragraph" w:customStyle="1" w:styleId="Titre1">
    <w:name w:val="Titre1"/>
    <w:basedOn w:val="Normal"/>
    <w:next w:val="BodyText"/>
    <w:uiPriority w:val="99"/>
    <w:rsid w:val="00445E82"/>
    <w:pPr>
      <w:keepNext/>
      <w:spacing w:before="240" w:after="120"/>
    </w:pPr>
    <w:rPr>
      <w:rFonts w:eastAsia="Arial Unicode MS" w:cs="Arial Unicode MS"/>
      <w:sz w:val="28"/>
      <w:szCs w:val="28"/>
    </w:rPr>
  </w:style>
  <w:style w:type="paragraph" w:styleId="BodyText">
    <w:name w:val="Body Text"/>
    <w:basedOn w:val="Normal"/>
    <w:link w:val="BodyTextChar"/>
    <w:uiPriority w:val="99"/>
    <w:rsid w:val="00445E82"/>
    <w:pPr>
      <w:spacing w:after="120"/>
    </w:pPr>
  </w:style>
  <w:style w:type="character" w:customStyle="1" w:styleId="BodyTextChar">
    <w:name w:val="Body Text Char"/>
    <w:basedOn w:val="DefaultParagraphFont"/>
    <w:link w:val="BodyText"/>
    <w:uiPriority w:val="99"/>
    <w:semiHidden/>
    <w:locked/>
    <w:rsid w:val="00A3636F"/>
    <w:rPr>
      <w:rFonts w:ascii="Arial" w:hAnsi="Arial" w:cs="Arial"/>
      <w:color w:val="000080"/>
      <w:sz w:val="20"/>
      <w:szCs w:val="20"/>
      <w:lang w:eastAsia="ar-SA" w:bidi="ar-SA"/>
    </w:rPr>
  </w:style>
  <w:style w:type="paragraph" w:styleId="List">
    <w:name w:val="List"/>
    <w:basedOn w:val="BodyText"/>
    <w:uiPriority w:val="99"/>
    <w:rsid w:val="00445E82"/>
  </w:style>
  <w:style w:type="paragraph" w:customStyle="1" w:styleId="Lgende1">
    <w:name w:val="Légende1"/>
    <w:basedOn w:val="Normal"/>
    <w:next w:val="Normal"/>
    <w:uiPriority w:val="99"/>
    <w:rsid w:val="00445E82"/>
    <w:pPr>
      <w:spacing w:before="120" w:after="120"/>
      <w:jc w:val="center"/>
    </w:pPr>
    <w:rPr>
      <w:b/>
      <w:bCs/>
    </w:rPr>
  </w:style>
  <w:style w:type="paragraph" w:customStyle="1" w:styleId="Index">
    <w:name w:val="Index"/>
    <w:basedOn w:val="Normal"/>
    <w:uiPriority w:val="99"/>
    <w:rsid w:val="00445E82"/>
    <w:pPr>
      <w:suppressLineNumbers/>
    </w:pPr>
  </w:style>
  <w:style w:type="paragraph" w:customStyle="1" w:styleId="programlisting">
    <w:name w:val="programlisting"/>
    <w:basedOn w:val="Normal"/>
    <w:uiPriority w:val="99"/>
    <w:rsid w:val="00445E82"/>
    <w:pPr>
      <w:spacing w:line="360" w:lineRule="auto"/>
      <w:ind w:left="454"/>
    </w:pPr>
    <w:rPr>
      <w:rFonts w:ascii="Courier New" w:hAnsi="Courier New" w:cs="Times New Roman"/>
      <w:szCs w:val="24"/>
    </w:rPr>
  </w:style>
  <w:style w:type="paragraph" w:styleId="Footer">
    <w:name w:val="footer"/>
    <w:basedOn w:val="Normal"/>
    <w:link w:val="FooterChar"/>
    <w:uiPriority w:val="99"/>
    <w:rsid w:val="00445E82"/>
    <w:pPr>
      <w:tabs>
        <w:tab w:val="center" w:pos="4536"/>
        <w:tab w:val="right" w:pos="9072"/>
      </w:tabs>
    </w:pPr>
  </w:style>
  <w:style w:type="character" w:customStyle="1" w:styleId="FooterChar">
    <w:name w:val="Footer Char"/>
    <w:basedOn w:val="DefaultParagraphFont"/>
    <w:link w:val="Footer"/>
    <w:uiPriority w:val="99"/>
    <w:semiHidden/>
    <w:locked/>
    <w:rsid w:val="00A3636F"/>
    <w:rPr>
      <w:rFonts w:ascii="Arial" w:hAnsi="Arial" w:cs="Arial"/>
      <w:color w:val="000080"/>
      <w:sz w:val="20"/>
      <w:szCs w:val="20"/>
      <w:lang w:eastAsia="ar-SA" w:bidi="ar-SA"/>
    </w:rPr>
  </w:style>
  <w:style w:type="paragraph" w:customStyle="1" w:styleId="Important">
    <w:name w:val="Important"/>
    <w:basedOn w:val="Normal"/>
    <w:uiPriority w:val="99"/>
    <w:rsid w:val="00445E82"/>
    <w:rPr>
      <w:u w:val="single"/>
    </w:rPr>
  </w:style>
  <w:style w:type="paragraph" w:customStyle="1" w:styleId="Listepuces21">
    <w:name w:val="Liste à puces 21"/>
    <w:basedOn w:val="Normal"/>
    <w:uiPriority w:val="99"/>
    <w:rsid w:val="00445E82"/>
    <w:pPr>
      <w:numPr>
        <w:numId w:val="2"/>
      </w:numPr>
    </w:pPr>
  </w:style>
  <w:style w:type="paragraph" w:customStyle="1" w:styleId="Listepuces1">
    <w:name w:val="Liste à puces1"/>
    <w:basedOn w:val="Normal"/>
    <w:uiPriority w:val="99"/>
    <w:rsid w:val="00445E82"/>
    <w:pPr>
      <w:numPr>
        <w:numId w:val="4"/>
      </w:numPr>
      <w:ind w:left="357" w:hanging="357"/>
    </w:pPr>
  </w:style>
  <w:style w:type="paragraph" w:customStyle="1" w:styleId="Listenumros1">
    <w:name w:val="Liste à numéros1"/>
    <w:basedOn w:val="Listepuces1"/>
    <w:uiPriority w:val="99"/>
    <w:rsid w:val="00445E82"/>
    <w:pPr>
      <w:numPr>
        <w:numId w:val="3"/>
      </w:numPr>
    </w:pPr>
  </w:style>
  <w:style w:type="paragraph" w:styleId="NormalWeb">
    <w:name w:val="Normal (Web)"/>
    <w:basedOn w:val="Normal"/>
    <w:uiPriority w:val="99"/>
    <w:rsid w:val="00445E82"/>
    <w:pPr>
      <w:spacing w:line="360" w:lineRule="auto"/>
    </w:pPr>
  </w:style>
  <w:style w:type="paragraph" w:styleId="Header">
    <w:name w:val="header"/>
    <w:basedOn w:val="Normal"/>
    <w:link w:val="HeaderChar"/>
    <w:uiPriority w:val="99"/>
    <w:rsid w:val="00445E82"/>
    <w:pPr>
      <w:tabs>
        <w:tab w:val="center" w:pos="4536"/>
        <w:tab w:val="right" w:pos="9072"/>
      </w:tabs>
    </w:pPr>
  </w:style>
  <w:style w:type="character" w:customStyle="1" w:styleId="HeaderChar">
    <w:name w:val="Header Char"/>
    <w:basedOn w:val="DefaultParagraphFont"/>
    <w:link w:val="Header"/>
    <w:uiPriority w:val="99"/>
    <w:semiHidden/>
    <w:locked/>
    <w:rsid w:val="00A3636F"/>
    <w:rPr>
      <w:rFonts w:ascii="Arial" w:hAnsi="Arial" w:cs="Arial"/>
      <w:color w:val="000080"/>
      <w:sz w:val="20"/>
      <w:szCs w:val="20"/>
      <w:lang w:eastAsia="ar-SA" w:bidi="ar-SA"/>
    </w:rPr>
  </w:style>
  <w:style w:type="paragraph" w:customStyle="1" w:styleId="Contenudetableau">
    <w:name w:val="Contenu de tableau"/>
    <w:basedOn w:val="Normal"/>
    <w:uiPriority w:val="99"/>
    <w:rsid w:val="00445E82"/>
    <w:pPr>
      <w:suppressLineNumbers/>
    </w:pPr>
  </w:style>
  <w:style w:type="paragraph" w:customStyle="1" w:styleId="Titredetableau">
    <w:name w:val="Titre de tableau"/>
    <w:basedOn w:val="Contenudetableau"/>
    <w:uiPriority w:val="99"/>
    <w:rsid w:val="00445E82"/>
    <w:pPr>
      <w:jc w:val="center"/>
    </w:pPr>
    <w:rPr>
      <w:b/>
      <w:bCs/>
    </w:rPr>
  </w:style>
  <w:style w:type="paragraph" w:customStyle="1" w:styleId="ColorfulList-Accent11">
    <w:name w:val="Colorful List - Accent 11"/>
    <w:basedOn w:val="Normal"/>
    <w:uiPriority w:val="99"/>
    <w:rsid w:val="00473EB1"/>
    <w:pPr>
      <w:ind w:left="720"/>
    </w:pPr>
  </w:style>
  <w:style w:type="paragraph" w:styleId="CommentText">
    <w:name w:val="annotation text"/>
    <w:basedOn w:val="Normal"/>
    <w:link w:val="CommentTextChar"/>
    <w:uiPriority w:val="99"/>
    <w:semiHidden/>
    <w:rsid w:val="00473EB1"/>
    <w:rPr>
      <w:rFonts w:cs="Times New Roman"/>
      <w:sz w:val="24"/>
      <w:szCs w:val="24"/>
    </w:rPr>
  </w:style>
  <w:style w:type="character" w:customStyle="1" w:styleId="CommentTextChar">
    <w:name w:val="Comment Text Char"/>
    <w:basedOn w:val="DefaultParagraphFont"/>
    <w:link w:val="CommentText"/>
    <w:uiPriority w:val="99"/>
    <w:semiHidden/>
    <w:locked/>
    <w:rsid w:val="00473EB1"/>
    <w:rPr>
      <w:rFonts w:ascii="Arial" w:hAnsi="Arial" w:cs="Times New Roman"/>
      <w:color w:val="000080"/>
      <w:sz w:val="24"/>
      <w:lang w:eastAsia="ar-SA" w:bidi="ar-SA"/>
    </w:rPr>
  </w:style>
  <w:style w:type="character" w:styleId="CommentReference">
    <w:name w:val="annotation reference"/>
    <w:basedOn w:val="DefaultParagraphFont"/>
    <w:uiPriority w:val="99"/>
    <w:semiHidden/>
    <w:rsid w:val="00473EB1"/>
    <w:rPr>
      <w:rFonts w:cs="Times New Roman"/>
      <w:sz w:val="16"/>
    </w:rPr>
  </w:style>
  <w:style w:type="paragraph" w:styleId="BalloonText">
    <w:name w:val="Balloon Text"/>
    <w:basedOn w:val="Normal"/>
    <w:link w:val="BalloonTextChar"/>
    <w:uiPriority w:val="99"/>
    <w:semiHidden/>
    <w:rsid w:val="00473EB1"/>
    <w:rPr>
      <w:rFonts w:ascii="Lucida Grande" w:hAnsi="Lucida Grande" w:cs="Times New Roman"/>
      <w:sz w:val="18"/>
      <w:szCs w:val="18"/>
    </w:rPr>
  </w:style>
  <w:style w:type="character" w:customStyle="1" w:styleId="BalloonTextChar">
    <w:name w:val="Balloon Text Char"/>
    <w:basedOn w:val="DefaultParagraphFont"/>
    <w:link w:val="BalloonText"/>
    <w:uiPriority w:val="99"/>
    <w:semiHidden/>
    <w:locked/>
    <w:rsid w:val="00473EB1"/>
    <w:rPr>
      <w:rFonts w:ascii="Lucida Grande" w:hAnsi="Lucida Grande" w:cs="Times New Roman"/>
      <w:color w:val="000080"/>
      <w:sz w:val="18"/>
      <w:lang w:eastAsia="ar-SA" w:bidi="ar-SA"/>
    </w:rPr>
  </w:style>
  <w:style w:type="paragraph" w:styleId="FootnoteText">
    <w:name w:val="footnote text"/>
    <w:basedOn w:val="Normal"/>
    <w:link w:val="FootnoteTextChar"/>
    <w:uiPriority w:val="99"/>
    <w:rsid w:val="00EF0D63"/>
    <w:rPr>
      <w:rFonts w:cs="Times New Roman"/>
      <w:sz w:val="24"/>
      <w:szCs w:val="24"/>
    </w:rPr>
  </w:style>
  <w:style w:type="character" w:customStyle="1" w:styleId="FootnoteTextChar">
    <w:name w:val="Footnote Text Char"/>
    <w:basedOn w:val="DefaultParagraphFont"/>
    <w:link w:val="FootnoteText"/>
    <w:uiPriority w:val="99"/>
    <w:locked/>
    <w:rsid w:val="00EF0D63"/>
    <w:rPr>
      <w:rFonts w:ascii="Arial" w:hAnsi="Arial" w:cs="Times New Roman"/>
      <w:color w:val="000080"/>
      <w:sz w:val="24"/>
      <w:lang w:eastAsia="ar-SA" w:bidi="ar-SA"/>
    </w:rPr>
  </w:style>
  <w:style w:type="character" w:styleId="FootnoteReference">
    <w:name w:val="footnote reference"/>
    <w:basedOn w:val="DefaultParagraphFont"/>
    <w:uiPriority w:val="99"/>
    <w:rsid w:val="00EF0D63"/>
    <w:rPr>
      <w:rFonts w:cs="Times New Roman"/>
      <w:vertAlign w:val="superscript"/>
    </w:rPr>
  </w:style>
  <w:style w:type="character" w:styleId="Strong">
    <w:name w:val="Strong"/>
    <w:basedOn w:val="DefaultParagraphFont"/>
    <w:uiPriority w:val="99"/>
    <w:qFormat/>
    <w:rsid w:val="00C42943"/>
    <w:rPr>
      <w:rFonts w:cs="Times New Roman"/>
      <w:b/>
    </w:rPr>
  </w:style>
  <w:style w:type="character" w:customStyle="1" w:styleId="date1">
    <w:name w:val="date1"/>
    <w:uiPriority w:val="99"/>
    <w:rsid w:val="004D38D2"/>
  </w:style>
  <w:style w:type="character" w:customStyle="1" w:styleId="slug">
    <w:name w:val="slug"/>
    <w:uiPriority w:val="99"/>
    <w:rsid w:val="004D38D2"/>
  </w:style>
  <w:style w:type="character" w:customStyle="1" w:styleId="ft-c">
    <w:name w:val="ft-c"/>
    <w:uiPriority w:val="99"/>
    <w:rsid w:val="004D38D2"/>
  </w:style>
  <w:style w:type="character" w:styleId="Emphasis">
    <w:name w:val="Emphasis"/>
    <w:basedOn w:val="DefaultParagraphFont"/>
    <w:uiPriority w:val="99"/>
    <w:qFormat/>
    <w:rsid w:val="004D38D2"/>
    <w:rPr>
      <w:rFonts w:cs="Times New Roman"/>
      <w:i/>
    </w:rPr>
  </w:style>
  <w:style w:type="paragraph" w:styleId="CommentSubject">
    <w:name w:val="annotation subject"/>
    <w:basedOn w:val="CommentText"/>
    <w:next w:val="CommentText"/>
    <w:link w:val="CommentSubjectChar"/>
    <w:uiPriority w:val="99"/>
    <w:semiHidden/>
    <w:rsid w:val="005B4F8F"/>
    <w:rPr>
      <w:b/>
      <w:bCs/>
    </w:rPr>
  </w:style>
  <w:style w:type="character" w:customStyle="1" w:styleId="CommentSubjectChar">
    <w:name w:val="Comment Subject Char"/>
    <w:basedOn w:val="CommentTextChar"/>
    <w:link w:val="CommentSubject"/>
    <w:uiPriority w:val="99"/>
    <w:semiHidden/>
    <w:locked/>
    <w:rsid w:val="005B4F8F"/>
    <w:rPr>
      <w:rFonts w:ascii="Arial" w:hAnsi="Arial" w:cs="Times New Roman"/>
      <w:b/>
      <w:color w:val="000080"/>
      <w:sz w:val="24"/>
      <w:lang w:eastAsia="ar-SA" w:bidi="ar-SA"/>
    </w:rPr>
  </w:style>
  <w:style w:type="paragraph" w:styleId="ListParagraph">
    <w:name w:val="List Paragraph"/>
    <w:basedOn w:val="Normal"/>
    <w:uiPriority w:val="99"/>
    <w:qFormat/>
    <w:rsid w:val="005833A0"/>
    <w:pPr>
      <w:ind w:left="708"/>
    </w:pPr>
  </w:style>
  <w:style w:type="paragraph" w:styleId="z-TopofForm">
    <w:name w:val="HTML Top of Form"/>
    <w:basedOn w:val="Normal"/>
    <w:next w:val="Normal"/>
    <w:link w:val="z-TopofFormChar"/>
    <w:hidden/>
    <w:uiPriority w:val="99"/>
    <w:semiHidden/>
    <w:rsid w:val="006728D3"/>
    <w:pPr>
      <w:pBdr>
        <w:bottom w:val="single" w:sz="6" w:space="1" w:color="auto"/>
      </w:pBdr>
      <w:suppressAutoHyphens w:val="0"/>
      <w:jc w:val="center"/>
    </w:pPr>
    <w:rPr>
      <w:vanish/>
      <w:color w:val="auto"/>
      <w:sz w:val="16"/>
      <w:szCs w:val="16"/>
      <w:lang w:eastAsia="fr-FR"/>
    </w:rPr>
  </w:style>
  <w:style w:type="character" w:customStyle="1" w:styleId="z-TopofFormChar">
    <w:name w:val="z-Top of Form Char"/>
    <w:basedOn w:val="DefaultParagraphFont"/>
    <w:link w:val="z-TopofForm"/>
    <w:uiPriority w:val="99"/>
    <w:semiHidden/>
    <w:locked/>
    <w:rsid w:val="006728D3"/>
    <w:rPr>
      <w:rFonts w:ascii="Arial" w:hAnsi="Arial" w:cs="Arial"/>
      <w:vanish/>
      <w:sz w:val="16"/>
      <w:szCs w:val="16"/>
    </w:rPr>
  </w:style>
  <w:style w:type="character" w:customStyle="1" w:styleId="note5">
    <w:name w:val="note5"/>
    <w:basedOn w:val="DefaultParagraphFont"/>
    <w:uiPriority w:val="99"/>
    <w:rsid w:val="006728D3"/>
    <w:rPr>
      <w:rFonts w:cs="Times New Roman"/>
    </w:rPr>
  </w:style>
  <w:style w:type="paragraph" w:styleId="z-BottomofForm">
    <w:name w:val="HTML Bottom of Form"/>
    <w:basedOn w:val="Normal"/>
    <w:next w:val="Normal"/>
    <w:link w:val="z-BottomofFormChar"/>
    <w:hidden/>
    <w:uiPriority w:val="99"/>
    <w:semiHidden/>
    <w:rsid w:val="006728D3"/>
    <w:pPr>
      <w:pBdr>
        <w:top w:val="single" w:sz="6" w:space="1" w:color="auto"/>
      </w:pBdr>
      <w:suppressAutoHyphens w:val="0"/>
      <w:jc w:val="center"/>
    </w:pPr>
    <w:rPr>
      <w:vanish/>
      <w:color w:val="auto"/>
      <w:sz w:val="16"/>
      <w:szCs w:val="16"/>
      <w:lang w:eastAsia="fr-FR"/>
    </w:rPr>
  </w:style>
  <w:style w:type="character" w:customStyle="1" w:styleId="z-BottomofFormChar">
    <w:name w:val="z-Bottom of Form Char"/>
    <w:basedOn w:val="DefaultParagraphFont"/>
    <w:link w:val="z-BottomofForm"/>
    <w:uiPriority w:val="99"/>
    <w:semiHidden/>
    <w:locked/>
    <w:rsid w:val="006728D3"/>
    <w:rPr>
      <w:rFonts w:ascii="Arial" w:hAnsi="Arial" w:cs="Arial"/>
      <w:vanish/>
      <w:sz w:val="16"/>
      <w:szCs w:val="16"/>
    </w:rPr>
  </w:style>
  <w:style w:type="paragraph" w:styleId="Caption">
    <w:name w:val="caption"/>
    <w:basedOn w:val="Normal"/>
    <w:next w:val="Normal"/>
    <w:uiPriority w:val="99"/>
    <w:qFormat/>
    <w:rsid w:val="00E0678C"/>
    <w:rPr>
      <w:b/>
      <w:bCs/>
    </w:rPr>
  </w:style>
  <w:style w:type="character" w:customStyle="1" w:styleId="hps">
    <w:name w:val="hps"/>
    <w:basedOn w:val="DefaultParagraphFont"/>
    <w:uiPriority w:val="99"/>
    <w:rsid w:val="00016085"/>
    <w:rPr>
      <w:rFonts w:cs="Times New Roman"/>
    </w:rPr>
  </w:style>
  <w:style w:type="table" w:styleId="TableGrid">
    <w:name w:val="Table Grid"/>
    <w:basedOn w:val="TableNormal"/>
    <w:uiPriority w:val="99"/>
    <w:locked/>
    <w:rsid w:val="003066CC"/>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E313C"/>
    <w:rPr>
      <w:rFonts w:ascii="Arial" w:hAnsi="Arial" w:cs="Arial"/>
      <w:color w:val="00008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855217">
      <w:marLeft w:val="0"/>
      <w:marRight w:val="0"/>
      <w:marTop w:val="0"/>
      <w:marBottom w:val="0"/>
      <w:divBdr>
        <w:top w:val="none" w:sz="0" w:space="0" w:color="auto"/>
        <w:left w:val="none" w:sz="0" w:space="0" w:color="auto"/>
        <w:bottom w:val="none" w:sz="0" w:space="0" w:color="auto"/>
        <w:right w:val="none" w:sz="0" w:space="0" w:color="auto"/>
      </w:divBdr>
      <w:divsChild>
        <w:div w:id="983855264">
          <w:marLeft w:val="0"/>
          <w:marRight w:val="0"/>
          <w:marTop w:val="0"/>
          <w:marBottom w:val="0"/>
          <w:divBdr>
            <w:top w:val="none" w:sz="0" w:space="0" w:color="auto"/>
            <w:left w:val="none" w:sz="0" w:space="0" w:color="auto"/>
            <w:bottom w:val="none" w:sz="0" w:space="0" w:color="auto"/>
            <w:right w:val="none" w:sz="0" w:space="0" w:color="auto"/>
          </w:divBdr>
          <w:divsChild>
            <w:div w:id="98385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55220">
      <w:marLeft w:val="0"/>
      <w:marRight w:val="0"/>
      <w:marTop w:val="0"/>
      <w:marBottom w:val="0"/>
      <w:divBdr>
        <w:top w:val="none" w:sz="0" w:space="0" w:color="auto"/>
        <w:left w:val="none" w:sz="0" w:space="0" w:color="auto"/>
        <w:bottom w:val="none" w:sz="0" w:space="0" w:color="auto"/>
        <w:right w:val="none" w:sz="0" w:space="0" w:color="auto"/>
      </w:divBdr>
      <w:divsChild>
        <w:div w:id="983855222">
          <w:marLeft w:val="0"/>
          <w:marRight w:val="0"/>
          <w:marTop w:val="0"/>
          <w:marBottom w:val="0"/>
          <w:divBdr>
            <w:top w:val="none" w:sz="0" w:space="0" w:color="auto"/>
            <w:left w:val="none" w:sz="0" w:space="0" w:color="auto"/>
            <w:bottom w:val="none" w:sz="0" w:space="0" w:color="auto"/>
            <w:right w:val="none" w:sz="0" w:space="0" w:color="auto"/>
          </w:divBdr>
          <w:divsChild>
            <w:div w:id="98385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55221">
      <w:marLeft w:val="0"/>
      <w:marRight w:val="0"/>
      <w:marTop w:val="0"/>
      <w:marBottom w:val="0"/>
      <w:divBdr>
        <w:top w:val="none" w:sz="0" w:space="0" w:color="auto"/>
        <w:left w:val="none" w:sz="0" w:space="0" w:color="auto"/>
        <w:bottom w:val="none" w:sz="0" w:space="0" w:color="auto"/>
        <w:right w:val="none" w:sz="0" w:space="0" w:color="auto"/>
      </w:divBdr>
      <w:divsChild>
        <w:div w:id="983855223">
          <w:marLeft w:val="0"/>
          <w:marRight w:val="0"/>
          <w:marTop w:val="0"/>
          <w:marBottom w:val="0"/>
          <w:divBdr>
            <w:top w:val="none" w:sz="0" w:space="0" w:color="auto"/>
            <w:left w:val="none" w:sz="0" w:space="0" w:color="auto"/>
            <w:bottom w:val="none" w:sz="0" w:space="0" w:color="auto"/>
            <w:right w:val="none" w:sz="0" w:space="0" w:color="auto"/>
          </w:divBdr>
          <w:divsChild>
            <w:div w:id="98385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55228">
      <w:marLeft w:val="0"/>
      <w:marRight w:val="0"/>
      <w:marTop w:val="0"/>
      <w:marBottom w:val="0"/>
      <w:divBdr>
        <w:top w:val="none" w:sz="0" w:space="0" w:color="auto"/>
        <w:left w:val="none" w:sz="0" w:space="0" w:color="auto"/>
        <w:bottom w:val="none" w:sz="0" w:space="0" w:color="auto"/>
        <w:right w:val="none" w:sz="0" w:space="0" w:color="auto"/>
      </w:divBdr>
      <w:divsChild>
        <w:div w:id="983855253">
          <w:marLeft w:val="0"/>
          <w:marRight w:val="0"/>
          <w:marTop w:val="0"/>
          <w:marBottom w:val="0"/>
          <w:divBdr>
            <w:top w:val="none" w:sz="0" w:space="0" w:color="auto"/>
            <w:left w:val="none" w:sz="0" w:space="0" w:color="auto"/>
            <w:bottom w:val="none" w:sz="0" w:space="0" w:color="auto"/>
            <w:right w:val="none" w:sz="0" w:space="0" w:color="auto"/>
          </w:divBdr>
          <w:divsChild>
            <w:div w:id="983855236">
              <w:marLeft w:val="0"/>
              <w:marRight w:val="0"/>
              <w:marTop w:val="0"/>
              <w:marBottom w:val="0"/>
              <w:divBdr>
                <w:top w:val="none" w:sz="0" w:space="0" w:color="auto"/>
                <w:left w:val="none" w:sz="0" w:space="0" w:color="auto"/>
                <w:bottom w:val="none" w:sz="0" w:space="0" w:color="auto"/>
                <w:right w:val="none" w:sz="0" w:space="0" w:color="auto"/>
              </w:divBdr>
              <w:divsChild>
                <w:div w:id="983855240">
                  <w:marLeft w:val="0"/>
                  <w:marRight w:val="0"/>
                  <w:marTop w:val="0"/>
                  <w:marBottom w:val="0"/>
                  <w:divBdr>
                    <w:top w:val="none" w:sz="0" w:space="0" w:color="auto"/>
                    <w:left w:val="none" w:sz="0" w:space="0" w:color="auto"/>
                    <w:bottom w:val="none" w:sz="0" w:space="0" w:color="auto"/>
                    <w:right w:val="none" w:sz="0" w:space="0" w:color="auto"/>
                  </w:divBdr>
                  <w:divsChild>
                    <w:div w:id="983855262">
                      <w:marLeft w:val="0"/>
                      <w:marRight w:val="0"/>
                      <w:marTop w:val="0"/>
                      <w:marBottom w:val="0"/>
                      <w:divBdr>
                        <w:top w:val="none" w:sz="0" w:space="0" w:color="auto"/>
                        <w:left w:val="none" w:sz="0" w:space="0" w:color="auto"/>
                        <w:bottom w:val="none" w:sz="0" w:space="0" w:color="auto"/>
                        <w:right w:val="none" w:sz="0" w:space="0" w:color="auto"/>
                      </w:divBdr>
                    </w:div>
                  </w:divsChild>
                </w:div>
                <w:div w:id="983855251">
                  <w:marLeft w:val="0"/>
                  <w:marRight w:val="0"/>
                  <w:marTop w:val="0"/>
                  <w:marBottom w:val="0"/>
                  <w:divBdr>
                    <w:top w:val="none" w:sz="0" w:space="0" w:color="auto"/>
                    <w:left w:val="none" w:sz="0" w:space="0" w:color="auto"/>
                    <w:bottom w:val="none" w:sz="0" w:space="0" w:color="auto"/>
                    <w:right w:val="none" w:sz="0" w:space="0" w:color="auto"/>
                  </w:divBdr>
                  <w:divsChild>
                    <w:div w:id="983855261">
                      <w:marLeft w:val="0"/>
                      <w:marRight w:val="0"/>
                      <w:marTop w:val="0"/>
                      <w:marBottom w:val="0"/>
                      <w:divBdr>
                        <w:top w:val="none" w:sz="0" w:space="0" w:color="auto"/>
                        <w:left w:val="none" w:sz="0" w:space="0" w:color="auto"/>
                        <w:bottom w:val="none" w:sz="0" w:space="0" w:color="auto"/>
                        <w:right w:val="none" w:sz="0" w:space="0" w:color="auto"/>
                      </w:divBdr>
                      <w:divsChild>
                        <w:div w:id="983855230">
                          <w:marLeft w:val="0"/>
                          <w:marRight w:val="0"/>
                          <w:marTop w:val="0"/>
                          <w:marBottom w:val="0"/>
                          <w:divBdr>
                            <w:top w:val="none" w:sz="0" w:space="0" w:color="auto"/>
                            <w:left w:val="none" w:sz="0" w:space="0" w:color="auto"/>
                            <w:bottom w:val="none" w:sz="0" w:space="0" w:color="auto"/>
                            <w:right w:val="none" w:sz="0" w:space="0" w:color="auto"/>
                          </w:divBdr>
                          <w:divsChild>
                            <w:div w:id="983855235">
                              <w:marLeft w:val="0"/>
                              <w:marRight w:val="0"/>
                              <w:marTop w:val="0"/>
                              <w:marBottom w:val="0"/>
                              <w:divBdr>
                                <w:top w:val="none" w:sz="0" w:space="0" w:color="auto"/>
                                <w:left w:val="none" w:sz="0" w:space="0" w:color="auto"/>
                                <w:bottom w:val="none" w:sz="0" w:space="0" w:color="auto"/>
                                <w:right w:val="none" w:sz="0" w:space="0" w:color="auto"/>
                              </w:divBdr>
                              <w:divsChild>
                                <w:div w:id="983855224">
                                  <w:marLeft w:val="0"/>
                                  <w:marRight w:val="0"/>
                                  <w:marTop w:val="0"/>
                                  <w:marBottom w:val="0"/>
                                  <w:divBdr>
                                    <w:top w:val="none" w:sz="0" w:space="0" w:color="auto"/>
                                    <w:left w:val="none" w:sz="0" w:space="0" w:color="auto"/>
                                    <w:bottom w:val="none" w:sz="0" w:space="0" w:color="auto"/>
                                    <w:right w:val="none" w:sz="0" w:space="0" w:color="auto"/>
                                  </w:divBdr>
                                </w:div>
                                <w:div w:id="983855232">
                                  <w:marLeft w:val="0"/>
                                  <w:marRight w:val="0"/>
                                  <w:marTop w:val="0"/>
                                  <w:marBottom w:val="0"/>
                                  <w:divBdr>
                                    <w:top w:val="none" w:sz="0" w:space="0" w:color="auto"/>
                                    <w:left w:val="none" w:sz="0" w:space="0" w:color="auto"/>
                                    <w:bottom w:val="none" w:sz="0" w:space="0" w:color="auto"/>
                                    <w:right w:val="none" w:sz="0" w:space="0" w:color="auto"/>
                                  </w:divBdr>
                                </w:div>
                                <w:div w:id="983855241">
                                  <w:marLeft w:val="0"/>
                                  <w:marRight w:val="0"/>
                                  <w:marTop w:val="0"/>
                                  <w:marBottom w:val="0"/>
                                  <w:divBdr>
                                    <w:top w:val="none" w:sz="0" w:space="0" w:color="auto"/>
                                    <w:left w:val="none" w:sz="0" w:space="0" w:color="auto"/>
                                    <w:bottom w:val="none" w:sz="0" w:space="0" w:color="auto"/>
                                    <w:right w:val="none" w:sz="0" w:space="0" w:color="auto"/>
                                  </w:divBdr>
                                </w:div>
                                <w:div w:id="983855246">
                                  <w:marLeft w:val="0"/>
                                  <w:marRight w:val="0"/>
                                  <w:marTop w:val="0"/>
                                  <w:marBottom w:val="0"/>
                                  <w:divBdr>
                                    <w:top w:val="none" w:sz="0" w:space="0" w:color="auto"/>
                                    <w:left w:val="none" w:sz="0" w:space="0" w:color="auto"/>
                                    <w:bottom w:val="none" w:sz="0" w:space="0" w:color="auto"/>
                                    <w:right w:val="none" w:sz="0" w:space="0" w:color="auto"/>
                                  </w:divBdr>
                                  <w:divsChild>
                                    <w:div w:id="98385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5239">
      <w:marLeft w:val="0"/>
      <w:marRight w:val="0"/>
      <w:marTop w:val="0"/>
      <w:marBottom w:val="0"/>
      <w:divBdr>
        <w:top w:val="none" w:sz="0" w:space="0" w:color="auto"/>
        <w:left w:val="none" w:sz="0" w:space="0" w:color="auto"/>
        <w:bottom w:val="none" w:sz="0" w:space="0" w:color="auto"/>
        <w:right w:val="none" w:sz="0" w:space="0" w:color="auto"/>
      </w:divBdr>
      <w:divsChild>
        <w:div w:id="983855243">
          <w:marLeft w:val="0"/>
          <w:marRight w:val="0"/>
          <w:marTop w:val="0"/>
          <w:marBottom w:val="0"/>
          <w:divBdr>
            <w:top w:val="none" w:sz="0" w:space="0" w:color="auto"/>
            <w:left w:val="none" w:sz="0" w:space="0" w:color="auto"/>
            <w:bottom w:val="none" w:sz="0" w:space="0" w:color="auto"/>
            <w:right w:val="none" w:sz="0" w:space="0" w:color="auto"/>
          </w:divBdr>
          <w:divsChild>
            <w:div w:id="983855255">
              <w:marLeft w:val="0"/>
              <w:marRight w:val="0"/>
              <w:marTop w:val="0"/>
              <w:marBottom w:val="0"/>
              <w:divBdr>
                <w:top w:val="none" w:sz="0" w:space="0" w:color="auto"/>
                <w:left w:val="none" w:sz="0" w:space="0" w:color="auto"/>
                <w:bottom w:val="none" w:sz="0" w:space="0" w:color="auto"/>
                <w:right w:val="none" w:sz="0" w:space="0" w:color="auto"/>
              </w:divBdr>
              <w:divsChild>
                <w:div w:id="983855260">
                  <w:marLeft w:val="0"/>
                  <w:marRight w:val="0"/>
                  <w:marTop w:val="0"/>
                  <w:marBottom w:val="0"/>
                  <w:divBdr>
                    <w:top w:val="none" w:sz="0" w:space="0" w:color="auto"/>
                    <w:left w:val="none" w:sz="0" w:space="0" w:color="auto"/>
                    <w:bottom w:val="none" w:sz="0" w:space="0" w:color="auto"/>
                    <w:right w:val="none" w:sz="0" w:space="0" w:color="auto"/>
                  </w:divBdr>
                  <w:divsChild>
                    <w:div w:id="983855227">
                      <w:marLeft w:val="0"/>
                      <w:marRight w:val="0"/>
                      <w:marTop w:val="0"/>
                      <w:marBottom w:val="0"/>
                      <w:divBdr>
                        <w:top w:val="none" w:sz="0" w:space="0" w:color="auto"/>
                        <w:left w:val="none" w:sz="0" w:space="0" w:color="auto"/>
                        <w:bottom w:val="none" w:sz="0" w:space="0" w:color="auto"/>
                        <w:right w:val="none" w:sz="0" w:space="0" w:color="auto"/>
                      </w:divBdr>
                      <w:divsChild>
                        <w:div w:id="983855263">
                          <w:marLeft w:val="0"/>
                          <w:marRight w:val="0"/>
                          <w:marTop w:val="0"/>
                          <w:marBottom w:val="0"/>
                          <w:divBdr>
                            <w:top w:val="none" w:sz="0" w:space="0" w:color="auto"/>
                            <w:left w:val="none" w:sz="0" w:space="0" w:color="auto"/>
                            <w:bottom w:val="none" w:sz="0" w:space="0" w:color="auto"/>
                            <w:right w:val="none" w:sz="0" w:space="0" w:color="auto"/>
                          </w:divBdr>
                          <w:divsChild>
                            <w:div w:id="983855259">
                              <w:marLeft w:val="0"/>
                              <w:marRight w:val="0"/>
                              <w:marTop w:val="0"/>
                              <w:marBottom w:val="0"/>
                              <w:divBdr>
                                <w:top w:val="none" w:sz="0" w:space="0" w:color="auto"/>
                                <w:left w:val="none" w:sz="0" w:space="0" w:color="auto"/>
                                <w:bottom w:val="none" w:sz="0" w:space="0" w:color="auto"/>
                                <w:right w:val="none" w:sz="0" w:space="0" w:color="auto"/>
                              </w:divBdr>
                              <w:divsChild>
                                <w:div w:id="983855233">
                                  <w:marLeft w:val="0"/>
                                  <w:marRight w:val="0"/>
                                  <w:marTop w:val="0"/>
                                  <w:marBottom w:val="0"/>
                                  <w:divBdr>
                                    <w:top w:val="none" w:sz="0" w:space="0" w:color="auto"/>
                                    <w:left w:val="none" w:sz="0" w:space="0" w:color="auto"/>
                                    <w:bottom w:val="none" w:sz="0" w:space="0" w:color="auto"/>
                                    <w:right w:val="none" w:sz="0" w:space="0" w:color="auto"/>
                                  </w:divBdr>
                                  <w:divsChild>
                                    <w:div w:id="983855234">
                                      <w:marLeft w:val="0"/>
                                      <w:marRight w:val="0"/>
                                      <w:marTop w:val="0"/>
                                      <w:marBottom w:val="0"/>
                                      <w:divBdr>
                                        <w:top w:val="none" w:sz="0" w:space="0" w:color="auto"/>
                                        <w:left w:val="none" w:sz="0" w:space="0" w:color="auto"/>
                                        <w:bottom w:val="none" w:sz="0" w:space="0" w:color="auto"/>
                                        <w:right w:val="none" w:sz="0" w:space="0" w:color="auto"/>
                                      </w:divBdr>
                                      <w:divsChild>
                                        <w:div w:id="983855238">
                                          <w:marLeft w:val="0"/>
                                          <w:marRight w:val="0"/>
                                          <w:marTop w:val="0"/>
                                          <w:marBottom w:val="0"/>
                                          <w:divBdr>
                                            <w:top w:val="none" w:sz="0" w:space="0" w:color="auto"/>
                                            <w:left w:val="none" w:sz="0" w:space="0" w:color="auto"/>
                                            <w:bottom w:val="none" w:sz="0" w:space="0" w:color="auto"/>
                                            <w:right w:val="none" w:sz="0" w:space="0" w:color="auto"/>
                                          </w:divBdr>
                                          <w:divsChild>
                                            <w:div w:id="983855249">
                                              <w:marLeft w:val="0"/>
                                              <w:marRight w:val="0"/>
                                              <w:marTop w:val="0"/>
                                              <w:marBottom w:val="0"/>
                                              <w:divBdr>
                                                <w:top w:val="none" w:sz="0" w:space="0" w:color="auto"/>
                                                <w:left w:val="none" w:sz="0" w:space="0" w:color="auto"/>
                                                <w:bottom w:val="none" w:sz="0" w:space="0" w:color="auto"/>
                                                <w:right w:val="none" w:sz="0" w:space="0" w:color="auto"/>
                                              </w:divBdr>
                                              <w:divsChild>
                                                <w:div w:id="983855225">
                                                  <w:marLeft w:val="0"/>
                                                  <w:marRight w:val="0"/>
                                                  <w:marTop w:val="0"/>
                                                  <w:marBottom w:val="0"/>
                                                  <w:divBdr>
                                                    <w:top w:val="none" w:sz="0" w:space="0" w:color="auto"/>
                                                    <w:left w:val="none" w:sz="0" w:space="0" w:color="auto"/>
                                                    <w:bottom w:val="none" w:sz="0" w:space="0" w:color="auto"/>
                                                    <w:right w:val="none" w:sz="0" w:space="0" w:color="auto"/>
                                                  </w:divBdr>
                                                </w:div>
                                                <w:div w:id="983855237">
                                                  <w:marLeft w:val="0"/>
                                                  <w:marRight w:val="0"/>
                                                  <w:marTop w:val="0"/>
                                                  <w:marBottom w:val="0"/>
                                                  <w:divBdr>
                                                    <w:top w:val="none" w:sz="0" w:space="0" w:color="auto"/>
                                                    <w:left w:val="none" w:sz="0" w:space="0" w:color="auto"/>
                                                    <w:bottom w:val="none" w:sz="0" w:space="0" w:color="auto"/>
                                                    <w:right w:val="none" w:sz="0" w:space="0" w:color="auto"/>
                                                  </w:divBdr>
                                                </w:div>
                                                <w:div w:id="983855242">
                                                  <w:marLeft w:val="0"/>
                                                  <w:marRight w:val="0"/>
                                                  <w:marTop w:val="0"/>
                                                  <w:marBottom w:val="0"/>
                                                  <w:divBdr>
                                                    <w:top w:val="none" w:sz="0" w:space="0" w:color="auto"/>
                                                    <w:left w:val="none" w:sz="0" w:space="0" w:color="auto"/>
                                                    <w:bottom w:val="none" w:sz="0" w:space="0" w:color="auto"/>
                                                    <w:right w:val="none" w:sz="0" w:space="0" w:color="auto"/>
                                                  </w:divBdr>
                                                </w:div>
                                                <w:div w:id="983855250">
                                                  <w:marLeft w:val="0"/>
                                                  <w:marRight w:val="0"/>
                                                  <w:marTop w:val="0"/>
                                                  <w:marBottom w:val="0"/>
                                                  <w:divBdr>
                                                    <w:top w:val="none" w:sz="0" w:space="0" w:color="auto"/>
                                                    <w:left w:val="none" w:sz="0" w:space="0" w:color="auto"/>
                                                    <w:bottom w:val="none" w:sz="0" w:space="0" w:color="auto"/>
                                                    <w:right w:val="none" w:sz="0" w:space="0" w:color="auto"/>
                                                  </w:divBdr>
                                                </w:div>
                                                <w:div w:id="98385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5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55245">
                                  <w:marLeft w:val="0"/>
                                  <w:marRight w:val="0"/>
                                  <w:marTop w:val="0"/>
                                  <w:marBottom w:val="0"/>
                                  <w:divBdr>
                                    <w:top w:val="none" w:sz="0" w:space="0" w:color="auto"/>
                                    <w:left w:val="none" w:sz="0" w:space="0" w:color="auto"/>
                                    <w:bottom w:val="none" w:sz="0" w:space="0" w:color="auto"/>
                                    <w:right w:val="none" w:sz="0" w:space="0" w:color="auto"/>
                                  </w:divBdr>
                                </w:div>
                                <w:div w:id="983855257">
                                  <w:marLeft w:val="0"/>
                                  <w:marRight w:val="0"/>
                                  <w:marTop w:val="0"/>
                                  <w:marBottom w:val="0"/>
                                  <w:divBdr>
                                    <w:top w:val="none" w:sz="0" w:space="0" w:color="auto"/>
                                    <w:left w:val="none" w:sz="0" w:space="0" w:color="auto"/>
                                    <w:bottom w:val="none" w:sz="0" w:space="0" w:color="auto"/>
                                    <w:right w:val="none" w:sz="0" w:space="0" w:color="auto"/>
                                  </w:divBdr>
                                  <w:divsChild>
                                    <w:div w:id="98385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5254">
      <w:marLeft w:val="0"/>
      <w:marRight w:val="0"/>
      <w:marTop w:val="0"/>
      <w:marBottom w:val="0"/>
      <w:divBdr>
        <w:top w:val="none" w:sz="0" w:space="0" w:color="auto"/>
        <w:left w:val="none" w:sz="0" w:space="0" w:color="auto"/>
        <w:bottom w:val="none" w:sz="0" w:space="0" w:color="auto"/>
        <w:right w:val="none" w:sz="0" w:space="0" w:color="auto"/>
      </w:divBdr>
      <w:divsChild>
        <w:div w:id="983855248">
          <w:marLeft w:val="0"/>
          <w:marRight w:val="0"/>
          <w:marTop w:val="0"/>
          <w:marBottom w:val="0"/>
          <w:divBdr>
            <w:top w:val="none" w:sz="0" w:space="0" w:color="auto"/>
            <w:left w:val="none" w:sz="0" w:space="0" w:color="auto"/>
            <w:bottom w:val="none" w:sz="0" w:space="0" w:color="auto"/>
            <w:right w:val="none" w:sz="0" w:space="0" w:color="auto"/>
          </w:divBdr>
          <w:divsChild>
            <w:div w:id="983855229">
              <w:marLeft w:val="0"/>
              <w:marRight w:val="0"/>
              <w:marTop w:val="0"/>
              <w:marBottom w:val="0"/>
              <w:divBdr>
                <w:top w:val="none" w:sz="0" w:space="0" w:color="auto"/>
                <w:left w:val="none" w:sz="0" w:space="0" w:color="auto"/>
                <w:bottom w:val="none" w:sz="0" w:space="0" w:color="auto"/>
                <w:right w:val="none" w:sz="0" w:space="0" w:color="auto"/>
              </w:divBdr>
              <w:divsChild>
                <w:div w:id="98385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55256">
      <w:marLeft w:val="0"/>
      <w:marRight w:val="0"/>
      <w:marTop w:val="0"/>
      <w:marBottom w:val="0"/>
      <w:divBdr>
        <w:top w:val="none" w:sz="0" w:space="0" w:color="auto"/>
        <w:left w:val="none" w:sz="0" w:space="0" w:color="auto"/>
        <w:bottom w:val="none" w:sz="0" w:space="0" w:color="auto"/>
        <w:right w:val="none" w:sz="0" w:space="0" w:color="auto"/>
      </w:divBdr>
      <w:divsChild>
        <w:div w:id="983855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5" Type="http://schemas.openxmlformats.org/officeDocument/2006/relationships/hyperlink" Target="http://store.apple.com/fr" TargetMode="External"/><Relationship Id="rId31" Type="http://schemas.openxmlformats.org/officeDocument/2006/relationships/hyperlink" Target="http://www.creatif-public.net/DEPN/" TargetMode="External"/><Relationship Id="rId34" Type="http://schemas.openxmlformats.org/officeDocument/2006/relationships/hyperlink" Target="http://www.lefigaro.fr" TargetMode="External"/><Relationship Id="rId39" Type="http://schemas.openxmlformats.org/officeDocument/2006/relationships/image" Target="media/image6.jpeg"/><Relationship Id="rId40" Type="http://schemas.openxmlformats.org/officeDocument/2006/relationships/hyperlink" Target="http://247wallst.com/2010/01/13/apple-app-store-has-lost-450-million-to-piracy/" TargetMode="External"/><Relationship Id="rId7" Type="http://schemas.openxmlformats.org/officeDocument/2006/relationships/endnotes" Target="endnotes.xml"/><Relationship Id="rId36" Type="http://schemas.openxmlformats.org/officeDocument/2006/relationships/image" Target="media/image5.jpeg"/><Relationship Id="rId1" Type="http://schemas.openxmlformats.org/officeDocument/2006/relationships/numbering" Target="numbering.xml"/><Relationship Id="rId24" Type="http://schemas.openxmlformats.org/officeDocument/2006/relationships/hyperlink" Target="http://www.france24.com" TargetMode="External"/><Relationship Id="rId25" Type="http://schemas.openxmlformats.org/officeDocument/2006/relationships/hyperlink" Target="http://www.francesoir.fr" TargetMode="External"/><Relationship Id="rId8" Type="http://schemas.openxmlformats.org/officeDocument/2006/relationships/image" Target="media/image1.jpeg"/><Relationship Id="rId13" Type="http://schemas.openxmlformats.org/officeDocument/2006/relationships/image" Target="media/image3.jpeg"/><Relationship Id="rId10" Type="http://schemas.openxmlformats.org/officeDocument/2006/relationships/image" Target="media/image2.jpeg"/><Relationship Id="rId32" Type="http://schemas.openxmlformats.org/officeDocument/2006/relationships/hyperlink" Target="http://www.jamendo.com/fr/" TargetMode="External"/><Relationship Id="rId37" Type="http://schemas.openxmlformats.org/officeDocument/2006/relationships/hyperlink" Target="http://gigaom.com/2010/01/12/the-apple-app-store-economy/" TargetMode="External"/><Relationship Id="rId17" Type="http://schemas.openxmlformats.org/officeDocument/2006/relationships/hyperlink" Target="http://www.youtube.com/watch?v=9GrPSt16WIE&amp;feature=player_embedded" TargetMode="External"/><Relationship Id="rId9" Type="http://schemas.openxmlformats.org/officeDocument/2006/relationships/image" Target="file://localhost/http://fr.dreamstime.com/reward-poster-thumb17931364.jpg" TargetMode="External"/><Relationship Id="rId18" Type="http://schemas.openxmlformats.org/officeDocument/2006/relationships/hyperlink" Target="http://www.europeenimages.net/action-afficherAccueil-film-1154.html" TargetMode="External"/><Relationship Id="rId3" Type="http://schemas.microsoft.com/office/2007/relationships/stylesWithEffects" Target="stylesWithEffects.xml"/><Relationship Id="rId27" Type="http://schemas.openxmlformats.org/officeDocument/2006/relationships/hyperlink" Target="http://fr.wikipedia.org/wiki/Loi_Hadopi" TargetMode="External"/><Relationship Id="rId14" Type="http://schemas.openxmlformats.org/officeDocument/2006/relationships/image" Target=":..:..:..:..:..:..:..:/http://fr.dreamstime.com/reward-poster-thumb17931364.jpg" TargetMode="External"/><Relationship Id="rId23" Type="http://schemas.openxmlformats.org/officeDocument/2006/relationships/hyperlink" Target="http://www.nytimes.com/2010/01/03/opinion/03bono.html?ref=opinion" TargetMode="External"/><Relationship Id="rId4" Type="http://schemas.openxmlformats.org/officeDocument/2006/relationships/settings" Target="settings.xml"/><Relationship Id="rId28" Type="http://schemas.openxmlformats.org/officeDocument/2006/relationships/hyperlink" Target="http://www.latribune.fr/entreprises/communication/telecom--internet/20081103trib000305843/loi-antipiratage-le-gouvernement-critique-par-la-cnil-.html" TargetMode="External"/><Relationship Id="rId26" Type="http://schemas.openxmlformats.org/officeDocument/2006/relationships/hyperlink" Target="http://www.lexpress.fr/culture/hadopi-des-cineastes-repondent-a-jacques-attali_746601.html?p=2" TargetMode="External"/><Relationship Id="rId30" Type="http://schemas.openxmlformats.org/officeDocument/2006/relationships/hyperlink" Target="http://www.slate.fr" TargetMode="External"/><Relationship Id="rId11" Type="http://schemas.openxmlformats.org/officeDocument/2006/relationships/image" Target="file://localhost/http://m1.menly.fr/wp-content/uploads/2012/01/megaupload-kim-dotcom.jpg" TargetMode="External"/><Relationship Id="rId42" Type="http://schemas.openxmlformats.org/officeDocument/2006/relationships/theme" Target="theme/theme1.xml"/><Relationship Id="rId29" Type="http://schemas.openxmlformats.org/officeDocument/2006/relationships/hyperlink" Target="http://www.slate.fr/source/jacques-attali" TargetMode="External"/><Relationship Id="rId6" Type="http://schemas.openxmlformats.org/officeDocument/2006/relationships/footnotes" Target="footnotes.xml"/><Relationship Id="rId16" Type="http://schemas.openxmlformats.org/officeDocument/2006/relationships/image" Target=":..:..:..:..:..:..:..:/http://m1.menly.fr/wp-content/uploads/2012/01/megaupload-kim-dotcom.jpg" TargetMode="External"/><Relationship Id="rId33" Type="http://schemas.openxmlformats.org/officeDocument/2006/relationships/hyperlink" Target="http://plus.lefigaro.fr/page/hayat-gazzane" TargetMode="External"/><Relationship Id="rId4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19" Type="http://schemas.openxmlformats.org/officeDocument/2006/relationships/image" Target="media/image3.png"/><Relationship Id="rId38" Type="http://schemas.openxmlformats.org/officeDocument/2006/relationships/hyperlink" Target="http://www.useradgents.com/" TargetMode="External"/><Relationship Id="rId20" Type="http://schemas.openxmlformats.org/officeDocument/2006/relationships/hyperlink" Target="http://musique.skytopic.org" TargetMode="External"/><Relationship Id="rId22" Type="http://schemas.openxmlformats.org/officeDocument/2006/relationships/hyperlink" Target="http://www.20minutes.fr/archives/3-janvier-2010" TargetMode="External"/><Relationship Id="rId21" Type="http://schemas.openxmlformats.org/officeDocument/2006/relationships/image" Target="media/image4.png"/><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3046</Words>
  <Characters>17365</Characters>
  <Application>Microsoft Macintosh Word</Application>
  <DocSecurity>0</DocSecurity>
  <Lines>144</Lines>
  <Paragraphs>40</Paragraphs>
  <ScaleCrop>false</ScaleCrop>
  <Company/>
  <LinksUpToDate>false</LinksUpToDate>
  <CharactersWithSpaces>20371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Jean-Christophe DUFLANC</dc:creator>
  <cp:keywords/>
  <dc:description/>
  <cp:lastModifiedBy>Jc Maison DUFLANC</cp:lastModifiedBy>
  <cp:revision>5</cp:revision>
  <dcterms:created xsi:type="dcterms:W3CDTF">2012-02-25T21:02:00Z</dcterms:created>
  <dcterms:modified xsi:type="dcterms:W3CDTF">2012-03-08T10:59:00Z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uthorEmail">
    <vt:lpwstr>ericdeschaintre@wanadoo.fr</vt:lpwstr>
  </property>
  <property fmtid="{D5CDD505-2E9C-101B-9397-08002B2CF9AE}" pid="3" name="_AuthorEmailDisplayName">
    <vt:lpwstr>Eric Deschaintre</vt:lpwstr>
  </property>
  <property fmtid="{D5CDD505-2E9C-101B-9397-08002B2CF9AE}" pid="4" name="_EmailSubject">
    <vt:lpwstr>modèle</vt:lpwstr>
  </property>
</Properties>
</file>